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3B5D1" w14:textId="77777777" w:rsidR="00216178" w:rsidRPr="001C0B99" w:rsidRDefault="00216178" w:rsidP="004D34CC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FF8F42" w14:textId="77777777" w:rsidR="009C1589" w:rsidRDefault="009C1589" w:rsidP="004D34CC">
      <w:pPr>
        <w:spacing w:after="120"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AVVISO PUBBLICO</w:t>
      </w:r>
    </w:p>
    <w:p w14:paraId="05179F37" w14:textId="14D7074A" w:rsidR="00753556" w:rsidRPr="001C0B99" w:rsidRDefault="009C1589" w:rsidP="004D34CC">
      <w:pPr>
        <w:spacing w:after="120"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AVVISO ESPLORATIVO PER MANIFESTAZIONE DI INTERESSE PER L’AFFIDAMENTO DELLA GESTIONE DEL PARCO SPONGA UBICATO NEL COMUNE DI CANISTR</w:t>
      </w:r>
      <w:r w:rsidR="004136DE">
        <w:rPr>
          <w:rFonts w:ascii="Times New Roman" w:hAnsi="Times New Roman" w:cs="Times New Roman"/>
          <w:b/>
          <w:bCs/>
          <w:sz w:val="28"/>
          <w:szCs w:val="24"/>
        </w:rPr>
        <w:t>O</w:t>
      </w:r>
      <w:r w:rsidR="00216178" w:rsidRPr="001C0B9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14:paraId="60D81D68" w14:textId="77777777" w:rsidR="00216178" w:rsidRPr="001C0B99" w:rsidRDefault="00216178" w:rsidP="004D34CC">
      <w:pPr>
        <w:spacing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7B85B5" w14:textId="04EA51A9" w:rsidR="005A72FC" w:rsidRPr="001C0B99" w:rsidRDefault="007A39CD" w:rsidP="009C1589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5A72FC" w:rsidRPr="001C0B99" w:rsidSect="0009273A">
          <w:footerReference w:type="default" r:id="rId11"/>
          <w:headerReference w:type="first" r:id="rId12"/>
          <w:pgSz w:w="11905" w:h="16837"/>
          <w:pgMar w:top="1661" w:right="1134" w:bottom="1134" w:left="1134" w:header="720" w:footer="0" w:gutter="0"/>
          <w:pgNumType w:start="0"/>
          <w:cols w:space="720"/>
          <w:docGrid w:linePitch="360"/>
        </w:sectPr>
      </w:pPr>
      <w:r w:rsidRPr="001C0B99">
        <w:rPr>
          <w:rFonts w:ascii="Times New Roman" w:hAnsi="Times New Roman" w:cs="Times New Roman"/>
          <w:b/>
          <w:i/>
          <w:iCs/>
          <w:sz w:val="24"/>
          <w:szCs w:val="28"/>
        </w:rPr>
        <w:t xml:space="preserve">Allegato </w:t>
      </w:r>
      <w:r w:rsidR="00FC4907">
        <w:rPr>
          <w:rFonts w:ascii="Times New Roman" w:hAnsi="Times New Roman" w:cs="Times New Roman"/>
          <w:b/>
          <w:i/>
          <w:iCs/>
          <w:sz w:val="24"/>
          <w:szCs w:val="28"/>
        </w:rPr>
        <w:t>A</w:t>
      </w:r>
      <w:r w:rsidRPr="001C0B99">
        <w:rPr>
          <w:rFonts w:ascii="Times New Roman" w:hAnsi="Times New Roman" w:cs="Times New Roman"/>
          <w:b/>
          <w:i/>
          <w:iCs/>
          <w:sz w:val="24"/>
          <w:szCs w:val="28"/>
        </w:rPr>
        <w:t xml:space="preserve"> </w:t>
      </w:r>
      <w:r w:rsidR="00FC4907">
        <w:rPr>
          <w:rFonts w:ascii="Times New Roman" w:hAnsi="Times New Roman" w:cs="Times New Roman"/>
          <w:b/>
          <w:i/>
          <w:iCs/>
          <w:sz w:val="24"/>
          <w:szCs w:val="28"/>
        </w:rPr>
        <w:t>–</w:t>
      </w:r>
      <w:r w:rsidRPr="001C0B99">
        <w:rPr>
          <w:rFonts w:ascii="Times New Roman" w:hAnsi="Times New Roman" w:cs="Times New Roman"/>
          <w:b/>
          <w:i/>
          <w:iCs/>
          <w:sz w:val="24"/>
          <w:szCs w:val="28"/>
        </w:rPr>
        <w:t xml:space="preserve"> </w:t>
      </w:r>
      <w:r w:rsidR="00FC4907">
        <w:rPr>
          <w:rFonts w:ascii="Times New Roman" w:hAnsi="Times New Roman" w:cs="Times New Roman"/>
          <w:b/>
          <w:i/>
          <w:iCs/>
          <w:sz w:val="24"/>
          <w:szCs w:val="28"/>
        </w:rPr>
        <w:t xml:space="preserve">Istanza di partecipazione </w:t>
      </w:r>
    </w:p>
    <w:p w14:paraId="475FF4B5" w14:textId="3B0470A6" w:rsidR="00537F27" w:rsidRPr="00D37A4D" w:rsidRDefault="00537F27" w:rsidP="005B5A91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7A4D">
        <w:rPr>
          <w:rFonts w:ascii="Times New Roman" w:hAnsi="Times New Roman" w:cs="Times New Roman"/>
          <w:sz w:val="22"/>
          <w:szCs w:val="22"/>
        </w:rPr>
        <w:lastRenderedPageBreak/>
        <w:t>Il/La sottoscritto/a ________________________________, nato/a a ________________________, Prov. _____, il ________________, domiciliato per la carica presso la sede legale sotto indicata, in qualità di __________________________ e legale rappresentante della ______________________, con sede in __________________________, Prov. ____, via _____________________, n. ______, CAP ________, codice fiscale n. ______________________ e partita IVA n. _________________, presso cui elegge domicilio, di seguito denominata “Impresa”,</w:t>
      </w:r>
    </w:p>
    <w:p w14:paraId="6A31B38E" w14:textId="77777777" w:rsidR="00537F27" w:rsidRPr="005B5A91" w:rsidRDefault="00537F27" w:rsidP="005B5A91">
      <w:pPr>
        <w:spacing w:before="120" w:after="120"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5B5A91">
        <w:rPr>
          <w:rFonts w:ascii="Times New Roman" w:hAnsi="Times New Roman" w:cs="Times New Roman"/>
          <w:i/>
          <w:iCs/>
          <w:sz w:val="22"/>
          <w:szCs w:val="22"/>
        </w:rPr>
        <w:t xml:space="preserve">ai sensi e per gli effetti degli articoli 46 e 47 del d.P.R. 445/2000, consapevole delle conseguenze amministrative e delle responsabilità penali previste in caso di dichiarazioni mendaci e/o formazione od uso di atti falsi, nonché in caso di esibizione di atti contenenti dati non più corrispondenti a verità, previste dagli articoli 75 e 76 del medesimo Decreto; </w:t>
      </w:r>
    </w:p>
    <w:p w14:paraId="35E94859" w14:textId="77777777" w:rsidR="004B2A5C" w:rsidRPr="00D37A4D" w:rsidRDefault="00CB7FA3" w:rsidP="005B5A91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</w:pPr>
      <w:r w:rsidRPr="00D37A4D">
        <w:rPr>
          <w:rFonts w:ascii="Times New Roman" w:hAnsi="Times New Roman" w:cs="Times New Roman"/>
          <w:b/>
          <w:sz w:val="22"/>
          <w:szCs w:val="22"/>
          <w:u w:val="single"/>
        </w:rPr>
        <w:t>CHIEDE</w:t>
      </w:r>
    </w:p>
    <w:p w14:paraId="101AE872" w14:textId="1DB0AD94" w:rsidR="00A0213E" w:rsidRPr="005B5A91" w:rsidRDefault="00CB7FA3" w:rsidP="005B5A91">
      <w:p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5B5A91">
        <w:rPr>
          <w:rFonts w:ascii="Times New Roman" w:hAnsi="Times New Roman" w:cs="Times New Roman"/>
          <w:sz w:val="22"/>
          <w:szCs w:val="22"/>
          <w:lang w:eastAsia="ar-SA"/>
        </w:rPr>
        <w:t xml:space="preserve">di partecipare </w:t>
      </w:r>
      <w:r w:rsidR="00170465" w:rsidRPr="005B5A91">
        <w:rPr>
          <w:rFonts w:ascii="Times New Roman" w:hAnsi="Times New Roman" w:cs="Times New Roman"/>
          <w:sz w:val="22"/>
          <w:szCs w:val="22"/>
          <w:lang w:eastAsia="ar-SA"/>
        </w:rPr>
        <w:t xml:space="preserve">alla consultazione preliminare di mercato finalizzata </w:t>
      </w:r>
      <w:r w:rsidR="00753556" w:rsidRPr="005B5A91">
        <w:rPr>
          <w:rFonts w:ascii="Times New Roman" w:hAnsi="Times New Roman" w:cs="Times New Roman"/>
          <w:sz w:val="22"/>
          <w:szCs w:val="22"/>
          <w:lang w:eastAsia="ar-SA"/>
        </w:rPr>
        <w:t>all’</w:t>
      </w:r>
      <w:r w:rsidR="00D26580" w:rsidRPr="005B5A91">
        <w:rPr>
          <w:rFonts w:ascii="Times New Roman" w:hAnsi="Times New Roman" w:cs="Times New Roman"/>
          <w:sz w:val="22"/>
          <w:szCs w:val="22"/>
          <w:lang w:eastAsia="ar-SA"/>
        </w:rPr>
        <w:t xml:space="preserve">eventuale </w:t>
      </w:r>
      <w:r w:rsidR="002B0983">
        <w:rPr>
          <w:rFonts w:ascii="Times New Roman" w:hAnsi="Times New Roman" w:cs="Times New Roman"/>
          <w:sz w:val="22"/>
          <w:szCs w:val="22"/>
          <w:lang w:eastAsia="ar-SA"/>
        </w:rPr>
        <w:t>affidamento del</w:t>
      </w:r>
      <w:r w:rsidR="009C1589">
        <w:rPr>
          <w:rFonts w:ascii="Times New Roman" w:hAnsi="Times New Roman" w:cs="Times New Roman"/>
          <w:sz w:val="22"/>
          <w:szCs w:val="22"/>
          <w:lang w:eastAsia="ar-SA"/>
        </w:rPr>
        <w:t>la gestione del parco sponga ubicato nel Comune di Canistro</w:t>
      </w:r>
      <w:r w:rsidR="001F7E12" w:rsidRPr="005B5A91">
        <w:rPr>
          <w:rFonts w:ascii="Times New Roman" w:hAnsi="Times New Roman" w:cs="Times New Roman"/>
          <w:sz w:val="22"/>
          <w:szCs w:val="22"/>
          <w:lang w:eastAsia="ar-SA"/>
        </w:rPr>
        <w:t xml:space="preserve">, nominando quale </w:t>
      </w:r>
      <w:r w:rsidR="008A1076" w:rsidRPr="005B5A91">
        <w:rPr>
          <w:rFonts w:ascii="Times New Roman" w:hAnsi="Times New Roman" w:cs="Times New Roman"/>
          <w:sz w:val="22"/>
          <w:szCs w:val="22"/>
          <w:lang w:eastAsia="ar-SA"/>
        </w:rPr>
        <w:t>R</w:t>
      </w:r>
      <w:r w:rsidR="001F7E12" w:rsidRPr="005B5A91">
        <w:rPr>
          <w:rFonts w:ascii="Times New Roman" w:hAnsi="Times New Roman" w:cs="Times New Roman"/>
          <w:sz w:val="22"/>
          <w:szCs w:val="22"/>
          <w:lang w:eastAsia="ar-SA"/>
        </w:rPr>
        <w:t>eferente da cont</w:t>
      </w:r>
      <w:r w:rsidR="00A97D63" w:rsidRPr="005B5A91">
        <w:rPr>
          <w:rFonts w:ascii="Times New Roman" w:hAnsi="Times New Roman" w:cs="Times New Roman"/>
          <w:sz w:val="22"/>
          <w:szCs w:val="22"/>
          <w:lang w:eastAsia="ar-SA"/>
        </w:rPr>
        <w:t xml:space="preserve">attare </w:t>
      </w:r>
      <w:r w:rsidR="000148A8" w:rsidRPr="005B5A91">
        <w:rPr>
          <w:rFonts w:ascii="Times New Roman" w:hAnsi="Times New Roman" w:cs="Times New Roman"/>
          <w:sz w:val="22"/>
          <w:szCs w:val="22"/>
          <w:lang w:eastAsia="ar-SA"/>
        </w:rPr>
        <w:t>________________________ al seguente indirizzo e-mail</w:t>
      </w:r>
      <w:r w:rsidR="00AC6172" w:rsidRPr="005B5A91">
        <w:rPr>
          <w:rFonts w:ascii="Times New Roman" w:hAnsi="Times New Roman" w:cs="Times New Roman"/>
          <w:sz w:val="22"/>
          <w:szCs w:val="22"/>
          <w:lang w:eastAsia="ar-SA"/>
        </w:rPr>
        <w:t>___________________ e/o al seguente recapito ____________________</w:t>
      </w:r>
    </w:p>
    <w:p w14:paraId="3911416B" w14:textId="3A02C4BD" w:rsidR="00D26580" w:rsidRPr="00D37A4D" w:rsidRDefault="00F25C91" w:rsidP="005B5A91">
      <w:pPr>
        <w:suppressAutoHyphens/>
        <w:spacing w:before="120" w:after="120" w:line="276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</w:pPr>
      <w:r w:rsidRPr="00D37A4D"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>E DICHIARA</w:t>
      </w:r>
    </w:p>
    <w:p w14:paraId="543E7B58" w14:textId="3CCB79B2" w:rsidR="00E60142" w:rsidRPr="009C1589" w:rsidRDefault="009C1589" w:rsidP="005B5A91">
      <w:pPr>
        <w:pStyle w:val="ListParagraph"/>
        <w:widowControl w:val="0"/>
        <w:numPr>
          <w:ilvl w:val="0"/>
          <w:numId w:val="22"/>
        </w:numPr>
        <w:tabs>
          <w:tab w:val="left" w:pos="441"/>
        </w:tabs>
        <w:autoSpaceDE w:val="0"/>
        <w:autoSpaceDN w:val="0"/>
        <w:spacing w:before="120" w:after="120" w:line="276" w:lineRule="auto"/>
        <w:ind w:left="426" w:right="113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Ref496787048"/>
      <w:r>
        <w:rPr>
          <w:rFonts w:ascii="Times New Roman" w:hAnsi="Times New Roman" w:cs="Times New Roman"/>
          <w:w w:val="105"/>
          <w:sz w:val="22"/>
          <w:szCs w:val="22"/>
        </w:rPr>
        <w:t>Di essere iscritto alla C.C.I.A.A. competente per territorio per</w:t>
      </w:r>
      <w:r w:rsidR="00A97D63" w:rsidRPr="005B5A91">
        <w:rPr>
          <w:rFonts w:ascii="Times New Roman" w:hAnsi="Times New Roman" w:cs="Times New Roman"/>
          <w:b/>
          <w:bCs/>
          <w:w w:val="105"/>
          <w:sz w:val="22"/>
          <w:szCs w:val="22"/>
        </w:rPr>
        <w:t xml:space="preserve"> </w:t>
      </w:r>
      <w:r w:rsidR="00C07196" w:rsidRPr="005B5A91">
        <w:rPr>
          <w:rFonts w:ascii="Times New Roman" w:hAnsi="Times New Roman" w:cs="Times New Roman"/>
          <w:b/>
          <w:bCs/>
          <w:w w:val="105"/>
          <w:sz w:val="22"/>
          <w:szCs w:val="22"/>
        </w:rPr>
        <w:t>attività nel settore di interesse</w:t>
      </w:r>
      <w:r w:rsidR="00C07196" w:rsidRPr="00D37A4D">
        <w:rPr>
          <w:rFonts w:ascii="Times New Roman" w:hAnsi="Times New Roman" w:cs="Times New Roman"/>
          <w:w w:val="105"/>
          <w:sz w:val="22"/>
          <w:szCs w:val="22"/>
        </w:rPr>
        <w:t xml:space="preserve"> dell’iniziativa di acquisto</w:t>
      </w:r>
      <w:r w:rsidR="00E60142" w:rsidRPr="00D37A4D">
        <w:rPr>
          <w:rFonts w:ascii="Times New Roman" w:hAnsi="Times New Roman" w:cs="Times New Roman"/>
          <w:w w:val="105"/>
          <w:sz w:val="22"/>
          <w:szCs w:val="22"/>
        </w:rPr>
        <w:t>;</w:t>
      </w:r>
      <w:r w:rsidR="00C07196" w:rsidRPr="00D37A4D">
        <w:rPr>
          <w:rFonts w:ascii="Times New Roman" w:hAnsi="Times New Roman" w:cs="Times New Roman"/>
          <w:w w:val="105"/>
          <w:sz w:val="22"/>
          <w:szCs w:val="22"/>
        </w:rPr>
        <w:t xml:space="preserve"> </w:t>
      </w:r>
    </w:p>
    <w:p w14:paraId="1300A3D2" w14:textId="5170A1A7" w:rsidR="009C1589" w:rsidRPr="00D37A4D" w:rsidRDefault="009C1589" w:rsidP="005B5A91">
      <w:pPr>
        <w:pStyle w:val="ListParagraph"/>
        <w:widowControl w:val="0"/>
        <w:numPr>
          <w:ilvl w:val="0"/>
          <w:numId w:val="22"/>
        </w:numPr>
        <w:tabs>
          <w:tab w:val="left" w:pos="441"/>
        </w:tabs>
        <w:autoSpaceDE w:val="0"/>
        <w:autoSpaceDN w:val="0"/>
        <w:spacing w:before="120" w:after="120" w:line="276" w:lineRule="auto"/>
        <w:ind w:left="426" w:right="113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w w:val="105"/>
          <w:sz w:val="22"/>
          <w:szCs w:val="22"/>
        </w:rPr>
        <w:t>L’assenza delle cause di esclusione di cui agli artt. 94 e ss. del d.lgs. 36/2023 e ss.mm.ii, nei propri confronti, nei confronti dell’operatore dallo stesso rappresentato e nei confronti di tutti i soggetti richiamati dalle citate disposizioni normative;</w:t>
      </w:r>
    </w:p>
    <w:p w14:paraId="47147A00" w14:textId="0FB6C0B5" w:rsidR="009C1589" w:rsidRPr="009C1589" w:rsidRDefault="00537F27" w:rsidP="009C1589">
      <w:pPr>
        <w:pStyle w:val="Numerazioneperbuste"/>
        <w:numPr>
          <w:ilvl w:val="0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37A4D">
        <w:rPr>
          <w:rFonts w:ascii="Times New Roman" w:hAnsi="Times New Roman" w:cs="Times New Roman"/>
          <w:sz w:val="22"/>
          <w:szCs w:val="22"/>
        </w:rPr>
        <w:t xml:space="preserve">di </w:t>
      </w:r>
      <w:r w:rsidRPr="005B5A91">
        <w:rPr>
          <w:rFonts w:ascii="Times New Roman" w:hAnsi="Times New Roman" w:cs="Times New Roman"/>
          <w:b/>
          <w:bCs/>
          <w:sz w:val="22"/>
          <w:szCs w:val="22"/>
        </w:rPr>
        <w:t>essere informato</w:t>
      </w:r>
      <w:r w:rsidRPr="00D37A4D">
        <w:rPr>
          <w:rFonts w:ascii="Times New Roman" w:hAnsi="Times New Roman" w:cs="Times New Roman"/>
          <w:sz w:val="22"/>
          <w:szCs w:val="22"/>
        </w:rPr>
        <w:t xml:space="preserve">, </w:t>
      </w:r>
      <w:r w:rsidRPr="00856971">
        <w:rPr>
          <w:rFonts w:ascii="Times New Roman" w:hAnsi="Times New Roman" w:cs="Times New Roman"/>
          <w:sz w:val="22"/>
          <w:szCs w:val="22"/>
        </w:rPr>
        <w:t xml:space="preserve">ai sensi e per gli effetti dell’articolo 13 del decreto legislativo 30 giugno 2003, n. 196, che i dati personali raccolti saranno trattati, anche con strumenti informatici, esclusivamente nell’ambito della presente </w:t>
      </w:r>
      <w:r w:rsidR="00856971" w:rsidRPr="00856971">
        <w:rPr>
          <w:rFonts w:ascii="Times New Roman" w:hAnsi="Times New Roman" w:cs="Times New Roman"/>
          <w:sz w:val="22"/>
          <w:szCs w:val="22"/>
        </w:rPr>
        <w:t>consultazione</w:t>
      </w:r>
      <w:r w:rsidRPr="00856971">
        <w:rPr>
          <w:rFonts w:ascii="Times New Roman" w:hAnsi="Times New Roman" w:cs="Times New Roman"/>
          <w:sz w:val="22"/>
          <w:szCs w:val="22"/>
        </w:rPr>
        <w:t>, nonché dell’esistenza dei diritti di cui all’articolo 7 del medesimo decreto legislativo</w:t>
      </w:r>
      <w:r w:rsidR="00856971">
        <w:rPr>
          <w:rFonts w:ascii="Times New Roman" w:hAnsi="Times New Roman" w:cs="Times New Roman"/>
          <w:sz w:val="22"/>
          <w:szCs w:val="22"/>
        </w:rPr>
        <w:t>;</w:t>
      </w:r>
    </w:p>
    <w:p w14:paraId="37AA119C" w14:textId="77777777" w:rsidR="00354666" w:rsidRPr="00D37A4D" w:rsidRDefault="00354666" w:rsidP="005B5A91">
      <w:pPr>
        <w:pStyle w:val="Numerazioneperbuste"/>
        <w:numPr>
          <w:ilvl w:val="0"/>
          <w:numId w:val="0"/>
        </w:numPr>
        <w:spacing w:line="276" w:lineRule="auto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p w14:paraId="12B03F3B" w14:textId="72865D1C" w:rsidR="00F148E7" w:rsidRPr="005B5A91" w:rsidRDefault="00F148E7" w:rsidP="005B5A91">
      <w:pPr>
        <w:pStyle w:val="Numerazioneperbuste"/>
        <w:numPr>
          <w:ilvl w:val="0"/>
          <w:numId w:val="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4BA6DE3" w14:textId="77777777" w:rsidR="00DB3629" w:rsidRPr="005B5A91" w:rsidRDefault="00DB3629" w:rsidP="005B5A91">
      <w:pPr>
        <w:pStyle w:val="Numerazioneperbuste"/>
        <w:numPr>
          <w:ilvl w:val="0"/>
          <w:numId w:val="0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B5A91">
        <w:rPr>
          <w:rFonts w:ascii="Times New Roman" w:hAnsi="Times New Roman" w:cs="Times New Roman"/>
          <w:sz w:val="22"/>
          <w:szCs w:val="22"/>
        </w:rPr>
        <w:t xml:space="preserve">__________________, lì ________ </w:t>
      </w:r>
    </w:p>
    <w:p w14:paraId="389895D5" w14:textId="54249F77" w:rsidR="00170465" w:rsidRPr="005B5A91" w:rsidRDefault="00DB3629" w:rsidP="005B5A91">
      <w:pPr>
        <w:spacing w:before="120" w:after="120" w:line="276" w:lineRule="auto"/>
        <w:rPr>
          <w:rFonts w:ascii="Times New Roman" w:hAnsi="Times New Roman" w:cs="Times New Roman"/>
          <w:sz w:val="22"/>
          <w:szCs w:val="22"/>
        </w:rPr>
      </w:pPr>
      <w:r w:rsidRPr="005B5A91">
        <w:rPr>
          <w:rFonts w:ascii="Times New Roman" w:hAnsi="Times New Roman" w:cs="Times New Roman"/>
          <w:i/>
          <w:sz w:val="22"/>
          <w:szCs w:val="22"/>
        </w:rPr>
        <w:t>Il Documento deve essere fir</w:t>
      </w:r>
      <w:r w:rsidR="00B219E0" w:rsidRPr="005B5A91">
        <w:rPr>
          <w:rFonts w:ascii="Times New Roman" w:hAnsi="Times New Roman" w:cs="Times New Roman"/>
          <w:i/>
          <w:sz w:val="22"/>
          <w:szCs w:val="22"/>
        </w:rPr>
        <w:t>m</w:t>
      </w:r>
      <w:bookmarkEnd w:id="0"/>
      <w:r w:rsidR="00056476" w:rsidRPr="005B5A91">
        <w:rPr>
          <w:rFonts w:ascii="Times New Roman" w:hAnsi="Times New Roman" w:cs="Times New Roman"/>
          <w:i/>
          <w:sz w:val="22"/>
          <w:szCs w:val="22"/>
        </w:rPr>
        <w:t>a</w:t>
      </w:r>
      <w:r w:rsidR="002113E0">
        <w:rPr>
          <w:rFonts w:ascii="Times New Roman" w:hAnsi="Times New Roman" w:cs="Times New Roman"/>
          <w:i/>
          <w:sz w:val="22"/>
          <w:szCs w:val="22"/>
        </w:rPr>
        <w:t>to</w:t>
      </w:r>
    </w:p>
    <w:sectPr w:rsidR="00170465" w:rsidRPr="005B5A91" w:rsidSect="00C07FC8">
      <w:headerReference w:type="default" r:id="rId13"/>
      <w:pgSz w:w="11905" w:h="16837"/>
      <w:pgMar w:top="1661" w:right="1134" w:bottom="1134" w:left="1134" w:header="72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795B5" w14:textId="77777777" w:rsidR="008C6CA2" w:rsidRDefault="008C6CA2">
      <w:r>
        <w:separator/>
      </w:r>
    </w:p>
  </w:endnote>
  <w:endnote w:type="continuationSeparator" w:id="0">
    <w:p w14:paraId="6719FC4A" w14:textId="77777777" w:rsidR="008C6CA2" w:rsidRDefault="008C6CA2">
      <w:r>
        <w:continuationSeparator/>
      </w:r>
    </w:p>
  </w:endnote>
  <w:endnote w:type="continuationNotice" w:id="1">
    <w:p w14:paraId="2CCFD31D" w14:textId="77777777" w:rsidR="008C6CA2" w:rsidRDefault="008C6C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NewPS-BoldItalic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21893" w14:textId="0539B1D0" w:rsidR="006251EA" w:rsidRPr="00277FEF" w:rsidRDefault="006251EA" w:rsidP="00D2095D">
    <w:pPr>
      <w:pBdr>
        <w:top w:val="single" w:sz="4" w:space="1" w:color="auto"/>
      </w:pBdr>
      <w:tabs>
        <w:tab w:val="left" w:pos="284"/>
      </w:tabs>
      <w:suppressAutoHyphens/>
      <w:spacing w:before="120" w:after="120" w:line="360" w:lineRule="auto"/>
      <w:jc w:val="both"/>
      <w:rPr>
        <w:rFonts w:ascii="Times New Roman" w:eastAsia="Times New Roman" w:hAnsi="Times New Roman" w:cs="Times New Roman"/>
        <w:i/>
        <w:sz w:val="18"/>
        <w:szCs w:val="18"/>
        <w:lang w:eastAsia="ar-SA"/>
      </w:rPr>
    </w:pPr>
    <w:r w:rsidRPr="00277FEF">
      <w:rPr>
        <w:rFonts w:ascii="Times New Roman" w:eastAsia="Times New Roman" w:hAnsi="Times New Roman" w:cs="Times New Roman"/>
        <w:i/>
        <w:sz w:val="18"/>
        <w:szCs w:val="18"/>
        <w:lang w:eastAsia="ar-SA"/>
      </w:rPr>
      <w:tab/>
    </w:r>
    <w:r w:rsidRPr="00277FEF">
      <w:rPr>
        <w:rFonts w:ascii="Times New Roman" w:eastAsia="Times New Roman" w:hAnsi="Times New Roman" w:cs="Times New Roman"/>
        <w:i/>
        <w:sz w:val="18"/>
        <w:szCs w:val="18"/>
        <w:lang w:eastAsia="ar-SA"/>
      </w:rPr>
      <w:tab/>
    </w:r>
    <w:r w:rsidRPr="00277FEF">
      <w:rPr>
        <w:rFonts w:ascii="Times New Roman" w:eastAsia="Times New Roman" w:hAnsi="Times New Roman" w:cs="Times New Roman"/>
        <w:i/>
        <w:sz w:val="18"/>
        <w:szCs w:val="18"/>
        <w:lang w:eastAsia="ar-SA"/>
      </w:rPr>
      <w:tab/>
    </w:r>
    <w:r w:rsidRPr="00277FEF">
      <w:rPr>
        <w:rFonts w:ascii="Times New Roman" w:eastAsia="Times New Roman" w:hAnsi="Times New Roman" w:cs="Times New Roman"/>
        <w:i/>
        <w:sz w:val="18"/>
        <w:szCs w:val="18"/>
        <w:lang w:eastAsia="ar-SA"/>
      </w:rPr>
      <w:tab/>
    </w:r>
  </w:p>
  <w:p w14:paraId="61896F93" w14:textId="77777777" w:rsidR="006251EA" w:rsidRPr="00277FEF" w:rsidRDefault="006251EA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D9CC3" w14:textId="77777777" w:rsidR="008C6CA2" w:rsidRDefault="008C6CA2">
      <w:r>
        <w:separator/>
      </w:r>
    </w:p>
  </w:footnote>
  <w:footnote w:type="continuationSeparator" w:id="0">
    <w:p w14:paraId="653A72A4" w14:textId="77777777" w:rsidR="008C6CA2" w:rsidRDefault="008C6CA2">
      <w:r>
        <w:continuationSeparator/>
      </w:r>
    </w:p>
  </w:footnote>
  <w:footnote w:type="continuationNotice" w:id="1">
    <w:p w14:paraId="376F18D5" w14:textId="77777777" w:rsidR="008C6CA2" w:rsidRDefault="008C6C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980"/>
      <w:gridCol w:w="7909"/>
    </w:tblGrid>
    <w:tr w:rsidR="008C1A41" w:rsidRPr="00CE2EDA" w14:paraId="3682C1BE" w14:textId="77777777" w:rsidTr="009326A1">
      <w:trPr>
        <w:trHeight w:val="558"/>
      </w:trPr>
      <w:tc>
        <w:tcPr>
          <w:tcW w:w="198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FCA765F" w14:textId="79E252E0" w:rsidR="008C1A41" w:rsidRPr="009443BC" w:rsidRDefault="008C1A41" w:rsidP="008C1A41">
          <w:pPr>
            <w:keepNext/>
            <w:spacing w:after="60"/>
            <w:jc w:val="center"/>
            <w:outlineLvl w:val="0"/>
            <w:rPr>
              <w:rFonts w:ascii="Cambria" w:hAnsi="Cambria" w:cs="Cambria"/>
              <w:bCs/>
              <w:noProof/>
              <w:kern w:val="32"/>
              <w:sz w:val="32"/>
              <w:szCs w:val="32"/>
            </w:rPr>
          </w:pPr>
        </w:p>
      </w:tc>
      <w:tc>
        <w:tcPr>
          <w:tcW w:w="79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52C1085" w14:textId="15D3643A" w:rsidR="008C1A41" w:rsidRPr="00AB7F16" w:rsidRDefault="008C1A41" w:rsidP="008C1A41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CONSULTAZIONE PRELIMINARE DI MERCATO – Allegato </w:t>
          </w:r>
          <w:r w:rsidR="00A27B8B">
            <w:rPr>
              <w:rFonts w:ascii="Times New Roman" w:hAnsi="Times New Roman" w:cs="Times New Roman"/>
              <w:b/>
              <w:sz w:val="18"/>
              <w:szCs w:val="18"/>
            </w:rPr>
            <w:t>A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 </w:t>
          </w:r>
          <w:r w:rsidR="00A27B8B">
            <w:rPr>
              <w:rFonts w:ascii="Times New Roman" w:hAnsi="Times New Roman" w:cs="Times New Roman"/>
              <w:b/>
              <w:sz w:val="18"/>
              <w:szCs w:val="18"/>
            </w:rPr>
            <w:t>Istanza di partecipazion</w:t>
          </w:r>
          <w:r w:rsidR="009C1589">
            <w:rPr>
              <w:rFonts w:ascii="Times New Roman" w:hAnsi="Times New Roman" w:cs="Times New Roman"/>
              <w:b/>
              <w:sz w:val="18"/>
              <w:szCs w:val="18"/>
            </w:rPr>
            <w:t>e</w:t>
          </w:r>
        </w:p>
      </w:tc>
    </w:tr>
  </w:tbl>
  <w:p w14:paraId="3CA0697F" w14:textId="1D22B9E9" w:rsidR="00492021" w:rsidRDefault="004920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1980"/>
      <w:gridCol w:w="7909"/>
    </w:tblGrid>
    <w:tr w:rsidR="00CF3560" w:rsidRPr="00CE2EDA" w14:paraId="6B7F6834" w14:textId="77777777" w:rsidTr="009326A1">
      <w:trPr>
        <w:trHeight w:val="558"/>
      </w:trPr>
      <w:tc>
        <w:tcPr>
          <w:tcW w:w="198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61F1066" w14:textId="77777777" w:rsidR="00CF3560" w:rsidRPr="009443BC" w:rsidRDefault="00CF3560" w:rsidP="00CF3560">
          <w:pPr>
            <w:keepNext/>
            <w:spacing w:after="60"/>
            <w:jc w:val="center"/>
            <w:outlineLvl w:val="0"/>
            <w:rPr>
              <w:rFonts w:ascii="Cambria" w:hAnsi="Cambria" w:cs="Cambria"/>
              <w:bCs/>
              <w:noProof/>
              <w:kern w:val="32"/>
              <w:sz w:val="32"/>
              <w:szCs w:val="32"/>
            </w:rPr>
          </w:pPr>
          <w:r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11CD90B3" wp14:editId="1634D59B">
                <wp:extent cx="1074420" cy="380365"/>
                <wp:effectExtent l="0" t="0" r="0" b="635"/>
                <wp:docPr id="1682560012" name="Picture 6" descr="Immagine che contiene Carattere, Elementi grafici, logo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Carattere, Elementi grafici, logo, grafica&#10;&#10;Descrizione generata automaticament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4420" cy="380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0C4DDD8" w14:textId="77777777" w:rsidR="00CF3560" w:rsidRPr="00AB7F16" w:rsidRDefault="00CF3560" w:rsidP="00CF3560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CONSULTAZIONE PRELIMINARE DI MERCATO – Allegato A Istanza di partecipazione all’avviso e questionario informativo</w:t>
          </w:r>
        </w:p>
      </w:tc>
    </w:tr>
  </w:tbl>
  <w:p w14:paraId="0208C94C" w14:textId="77777777" w:rsidR="00CF3560" w:rsidRDefault="00CF35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E32D2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cs="Times New Roman"/>
      </w:rPr>
    </w:lvl>
  </w:abstractNum>
  <w:abstractNum w:abstractNumId="3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4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4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7" w15:restartNumberingAfterBreak="0">
    <w:nsid w:val="00000007"/>
    <w:multiLevelType w:val="singleLevel"/>
    <w:tmpl w:val="00000007"/>
    <w:name w:val="WW8Num8"/>
    <w:lvl w:ilvl="0">
      <w:start w:val="1"/>
      <w:numFmt w:val="bullet"/>
      <w:pStyle w:val="elencopuntato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</w:abstractNum>
  <w:abstractNum w:abstractNumId="8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" w15:restartNumberingAfterBreak="0">
    <w:nsid w:val="00000009"/>
    <w:multiLevelType w:val="multilevel"/>
    <w:tmpl w:val="17347B4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Arial"/>
      </w:rPr>
    </w:lvl>
    <w:lvl w:ilvl="3">
      <w:start w:val="2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1" w15:restartNumberingAfterBreak="0">
    <w:nsid w:val="0000000B"/>
    <w:multiLevelType w:val="multilevel"/>
    <w:tmpl w:val="ACD01928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ascii="Arial" w:eastAsia="Times New Roman" w:hAnsi="Arial" w:cs="Arial"/>
      </w:rPr>
    </w:lvl>
  </w:abstractNum>
  <w:abstractNum w:abstractNumId="12" w15:restartNumberingAfterBreak="0">
    <w:nsid w:val="0000000C"/>
    <w:multiLevelType w:val="multilevel"/>
    <w:tmpl w:val="0000000C"/>
    <w:name w:val="WW8Num14"/>
    <w:lvl w:ilvl="0">
      <w:start w:val="1"/>
      <w:numFmt w:val="none"/>
      <w:pStyle w:val="tit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051D5F96"/>
    <w:multiLevelType w:val="hybridMultilevel"/>
    <w:tmpl w:val="6CD8FDA4"/>
    <w:lvl w:ilvl="0" w:tplc="C7523522">
      <w:numFmt w:val="bullet"/>
      <w:pStyle w:val="ListRoman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A69FF"/>
    <w:multiLevelType w:val="hybridMultilevel"/>
    <w:tmpl w:val="21F6648A"/>
    <w:lvl w:ilvl="0" w:tplc="FFFFFFFF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pStyle w:val="ListNumber3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CB3A38"/>
    <w:multiLevelType w:val="multilevel"/>
    <w:tmpl w:val="96863F8A"/>
    <w:lvl w:ilvl="0">
      <w:start w:val="1"/>
      <w:numFmt w:val="decimal"/>
      <w:pStyle w:val="StileTitolo1CenturyGothic"/>
      <w:lvlText w:val="%1.0"/>
      <w:lvlJc w:val="left"/>
      <w:pPr>
        <w:tabs>
          <w:tab w:val="num" w:pos="432"/>
        </w:tabs>
        <w:ind w:left="432" w:hanging="432"/>
      </w:pPr>
      <w:rPr>
        <w:rFonts w:ascii="Helvetica" w:hAnsi="Helvetica" w:cs="Helvetica" w:hint="default"/>
        <w:b/>
        <w:bCs/>
        <w:i w:val="0"/>
        <w:iCs w:val="0"/>
        <w:strike w:val="0"/>
        <w:dstrike w:val="0"/>
        <w:color w:val="FF66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cs="Helvetica" w:hint="default"/>
        <w:color w:val="80808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cs="Helvetica" w:hint="default"/>
        <w:color w:val="80808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1C86718A"/>
    <w:multiLevelType w:val="hybridMultilevel"/>
    <w:tmpl w:val="449ED7D8"/>
    <w:lvl w:ilvl="0" w:tplc="04100017">
      <w:start w:val="1"/>
      <w:numFmt w:val="lowerLetter"/>
      <w:lvlText w:val="%1)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1D283AA0"/>
    <w:multiLevelType w:val="hybridMultilevel"/>
    <w:tmpl w:val="53A08FB4"/>
    <w:lvl w:ilvl="0" w:tplc="6DF25DEA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AC6AD964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9648FD"/>
    <w:multiLevelType w:val="singleLevel"/>
    <w:tmpl w:val="EA78C072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25EA3B88"/>
    <w:multiLevelType w:val="multilevel"/>
    <w:tmpl w:val="38F8CC9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28905486"/>
    <w:multiLevelType w:val="multilevel"/>
    <w:tmpl w:val="CD4C98AE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3" w15:restartNumberingAfterBreak="0">
    <w:nsid w:val="2B0C337C"/>
    <w:multiLevelType w:val="multilevel"/>
    <w:tmpl w:val="7CB23556"/>
    <w:lvl w:ilvl="0">
      <w:numFmt w:val="bullet"/>
      <w:pStyle w:val="ListAlpha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1332326"/>
    <w:multiLevelType w:val="hybridMultilevel"/>
    <w:tmpl w:val="3A58A218"/>
    <w:styleLink w:val="Stile11"/>
    <w:lvl w:ilvl="0" w:tplc="7026D8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7B037A"/>
    <w:multiLevelType w:val="hybridMultilevel"/>
    <w:tmpl w:val="BCCEA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A25E4C"/>
    <w:multiLevelType w:val="hybridMultilevel"/>
    <w:tmpl w:val="08063A10"/>
    <w:lvl w:ilvl="0" w:tplc="C7523522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Appendix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5996248"/>
    <w:multiLevelType w:val="hybridMultilevel"/>
    <w:tmpl w:val="CED2CA48"/>
    <w:name w:val="WW8Num9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4A3E6B8D"/>
    <w:multiLevelType w:val="multilevel"/>
    <w:tmpl w:val="0410001D"/>
    <w:styleLink w:val="Puntoelenco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hAnsi="Helvetica"/>
        <w:b/>
        <w:color w:val="FF6600"/>
        <w:spacing w:val="20"/>
        <w:position w:val="0"/>
        <w:sz w:val="2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1068" w:hanging="360"/>
      </w:pPr>
      <w:rPr>
        <w:rFonts w:ascii="Helvetica" w:hAnsi="Helvetica"/>
        <w:color w:val="FF6600"/>
        <w:sz w:val="20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color w:val="FF6600"/>
        <w:sz w:val="20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  <w:color w:val="FF6600"/>
        <w:sz w:val="2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hAnsi="Helvetica" w:hint="default"/>
        <w:color w:val="FF6600"/>
        <w:sz w:val="2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color w:val="FF6600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Helvetica" w:hAnsi="Helvetica" w:hint="default"/>
        <w:color w:val="FF6600"/>
        <w:sz w:val="20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  <w:color w:val="FF6600"/>
        <w:sz w:val="20"/>
      </w:rPr>
    </w:lvl>
    <w:lvl w:ilvl="8">
      <w:start w:val="1"/>
      <w:numFmt w:val="bullet"/>
      <w:pStyle w:val="Heading9"/>
      <w:lvlText w:val="-"/>
      <w:lvlJc w:val="left"/>
      <w:pPr>
        <w:tabs>
          <w:tab w:val="num" w:pos="3240"/>
        </w:tabs>
        <w:ind w:left="3240" w:hanging="360"/>
      </w:pPr>
      <w:rPr>
        <w:rFonts w:ascii="Helvetica" w:hAnsi="Helvetica" w:hint="default"/>
        <w:color w:val="FF6600"/>
        <w:sz w:val="20"/>
      </w:rPr>
    </w:lvl>
  </w:abstractNum>
  <w:abstractNum w:abstractNumId="29" w15:restartNumberingAfterBreak="0">
    <w:nsid w:val="4DE62F11"/>
    <w:multiLevelType w:val="hybridMultilevel"/>
    <w:tmpl w:val="2078107E"/>
    <w:lvl w:ilvl="0" w:tplc="0409000F">
      <w:start w:val="1"/>
      <w:numFmt w:val="decimal"/>
      <w:lvlText w:val="%1."/>
      <w:lvlJc w:val="left"/>
      <w:pPr>
        <w:ind w:left="780" w:hanging="339"/>
      </w:pPr>
      <w:rPr>
        <w:rFonts w:hint="default"/>
        <w:w w:val="103"/>
        <w:sz w:val="20"/>
        <w:szCs w:val="20"/>
        <w:lang w:val="it-IT" w:eastAsia="it-IT" w:bidi="it-IT"/>
      </w:rPr>
    </w:lvl>
    <w:lvl w:ilvl="1" w:tplc="F3C6AB1C">
      <w:numFmt w:val="bullet"/>
      <w:lvlText w:val="•"/>
      <w:lvlJc w:val="left"/>
      <w:pPr>
        <w:ind w:left="1630" w:hanging="339"/>
      </w:pPr>
      <w:rPr>
        <w:rFonts w:hint="default"/>
        <w:lang w:val="it-IT" w:eastAsia="it-IT" w:bidi="it-IT"/>
      </w:rPr>
    </w:lvl>
    <w:lvl w:ilvl="2" w:tplc="D3FE78A0">
      <w:numFmt w:val="bullet"/>
      <w:lvlText w:val="•"/>
      <w:lvlJc w:val="left"/>
      <w:pPr>
        <w:ind w:left="2480" w:hanging="339"/>
      </w:pPr>
      <w:rPr>
        <w:rFonts w:hint="default"/>
        <w:lang w:val="it-IT" w:eastAsia="it-IT" w:bidi="it-IT"/>
      </w:rPr>
    </w:lvl>
    <w:lvl w:ilvl="3" w:tplc="37F2B500">
      <w:numFmt w:val="bullet"/>
      <w:lvlText w:val="•"/>
      <w:lvlJc w:val="left"/>
      <w:pPr>
        <w:ind w:left="3330" w:hanging="339"/>
      </w:pPr>
      <w:rPr>
        <w:rFonts w:hint="default"/>
        <w:lang w:val="it-IT" w:eastAsia="it-IT" w:bidi="it-IT"/>
      </w:rPr>
    </w:lvl>
    <w:lvl w:ilvl="4" w:tplc="659A3C4A">
      <w:numFmt w:val="bullet"/>
      <w:lvlText w:val="•"/>
      <w:lvlJc w:val="left"/>
      <w:pPr>
        <w:ind w:left="4180" w:hanging="339"/>
      </w:pPr>
      <w:rPr>
        <w:rFonts w:hint="default"/>
        <w:lang w:val="it-IT" w:eastAsia="it-IT" w:bidi="it-IT"/>
      </w:rPr>
    </w:lvl>
    <w:lvl w:ilvl="5" w:tplc="39025CB2">
      <w:numFmt w:val="bullet"/>
      <w:lvlText w:val="•"/>
      <w:lvlJc w:val="left"/>
      <w:pPr>
        <w:ind w:left="5030" w:hanging="339"/>
      </w:pPr>
      <w:rPr>
        <w:rFonts w:hint="default"/>
        <w:lang w:val="it-IT" w:eastAsia="it-IT" w:bidi="it-IT"/>
      </w:rPr>
    </w:lvl>
    <w:lvl w:ilvl="6" w:tplc="6FA6B820">
      <w:numFmt w:val="bullet"/>
      <w:lvlText w:val="•"/>
      <w:lvlJc w:val="left"/>
      <w:pPr>
        <w:ind w:left="5880" w:hanging="339"/>
      </w:pPr>
      <w:rPr>
        <w:rFonts w:hint="default"/>
        <w:lang w:val="it-IT" w:eastAsia="it-IT" w:bidi="it-IT"/>
      </w:rPr>
    </w:lvl>
    <w:lvl w:ilvl="7" w:tplc="436ABAE6">
      <w:numFmt w:val="bullet"/>
      <w:lvlText w:val="•"/>
      <w:lvlJc w:val="left"/>
      <w:pPr>
        <w:ind w:left="6730" w:hanging="339"/>
      </w:pPr>
      <w:rPr>
        <w:rFonts w:hint="default"/>
        <w:lang w:val="it-IT" w:eastAsia="it-IT" w:bidi="it-IT"/>
      </w:rPr>
    </w:lvl>
    <w:lvl w:ilvl="8" w:tplc="BE94B3F4">
      <w:numFmt w:val="bullet"/>
      <w:lvlText w:val="•"/>
      <w:lvlJc w:val="left"/>
      <w:pPr>
        <w:ind w:left="7580" w:hanging="339"/>
      </w:pPr>
      <w:rPr>
        <w:rFonts w:hint="default"/>
        <w:lang w:val="it-IT" w:eastAsia="it-IT" w:bidi="it-IT"/>
      </w:rPr>
    </w:lvl>
  </w:abstractNum>
  <w:abstractNum w:abstractNumId="30" w15:restartNumberingAfterBreak="0">
    <w:nsid w:val="54F16412"/>
    <w:multiLevelType w:val="multilevel"/>
    <w:tmpl w:val="4CDCF01A"/>
    <w:lvl w:ilvl="0">
      <w:start w:val="1"/>
      <w:numFmt w:val="upperLetter"/>
      <w:pStyle w:val="Appendix1"/>
      <w:suff w:val="nothing"/>
      <w:lvlText w:val="Appendix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ppendix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CE44FD4"/>
    <w:multiLevelType w:val="hybridMultilevel"/>
    <w:tmpl w:val="73482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E278C0"/>
    <w:multiLevelType w:val="hybridMultilevel"/>
    <w:tmpl w:val="729AF534"/>
    <w:lvl w:ilvl="0" w:tplc="3EC6BB3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Exhibit9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pStyle w:val="ListAlpha6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25DFB"/>
    <w:multiLevelType w:val="hybridMultilevel"/>
    <w:tmpl w:val="6700D236"/>
    <w:lvl w:ilvl="0" w:tplc="FFFFFFFF">
      <w:numFmt w:val="bullet"/>
      <w:lvlText w:val=""/>
      <w:lvlJc w:val="left"/>
      <w:pPr>
        <w:ind w:left="1500" w:hanging="360"/>
      </w:pPr>
      <w:rPr>
        <w:rFonts w:ascii="Wingdings" w:eastAsia="Times New Roman" w:hAnsi="Wingdings" w:cs="Times New Roman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E3F3965"/>
    <w:multiLevelType w:val="hybridMultilevel"/>
    <w:tmpl w:val="449ED7D8"/>
    <w:lvl w:ilvl="0" w:tplc="FFFFFFFF">
      <w:start w:val="1"/>
      <w:numFmt w:val="lowerLetter"/>
      <w:lvlText w:val="%1)"/>
      <w:lvlJc w:val="left"/>
      <w:pPr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 w15:restartNumberingAfterBreak="0">
    <w:nsid w:val="70082B93"/>
    <w:multiLevelType w:val="hybridMultilevel"/>
    <w:tmpl w:val="DADCA29C"/>
    <w:lvl w:ilvl="0" w:tplc="C6C61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E7A36"/>
    <w:multiLevelType w:val="multilevel"/>
    <w:tmpl w:val="91920344"/>
    <w:lvl w:ilvl="0">
      <w:start w:val="1"/>
      <w:numFmt w:val="upperLetter"/>
      <w:pStyle w:val="Exhibit1"/>
      <w:suff w:val="nothing"/>
      <w:lvlText w:val="Exhibit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Exhibit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pStyle w:val="Exhibit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Exhibit4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pStyle w:val="Exhibit5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Exhibit6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pStyle w:val="Exhibit7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pStyle w:val="Exhibit8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num w:numId="1" w16cid:durableId="1130973797">
    <w:abstractNumId w:val="1"/>
  </w:num>
  <w:num w:numId="2" w16cid:durableId="1750469350">
    <w:abstractNumId w:val="7"/>
  </w:num>
  <w:num w:numId="3" w16cid:durableId="226843385">
    <w:abstractNumId w:val="8"/>
  </w:num>
  <w:num w:numId="4" w16cid:durableId="1936668947">
    <w:abstractNumId w:val="12"/>
  </w:num>
  <w:num w:numId="5" w16cid:durableId="1692948724">
    <w:abstractNumId w:val="15"/>
  </w:num>
  <w:num w:numId="6" w16cid:durableId="734864019">
    <w:abstractNumId w:val="19"/>
  </w:num>
  <w:num w:numId="7" w16cid:durableId="1091048956">
    <w:abstractNumId w:val="16"/>
  </w:num>
  <w:num w:numId="8" w16cid:durableId="1627352808">
    <w:abstractNumId w:val="33"/>
  </w:num>
  <w:num w:numId="9" w16cid:durableId="1530333851">
    <w:abstractNumId w:val="17"/>
  </w:num>
  <w:num w:numId="10" w16cid:durableId="778110481">
    <w:abstractNumId w:val="28"/>
  </w:num>
  <w:num w:numId="11" w16cid:durableId="1685863707">
    <w:abstractNumId w:val="24"/>
  </w:num>
  <w:num w:numId="12" w16cid:durableId="1343975285">
    <w:abstractNumId w:val="20"/>
  </w:num>
  <w:num w:numId="13" w16cid:durableId="897782180">
    <w:abstractNumId w:val="32"/>
  </w:num>
  <w:num w:numId="14" w16cid:durableId="465927315">
    <w:abstractNumId w:val="26"/>
  </w:num>
  <w:num w:numId="15" w16cid:durableId="196696691">
    <w:abstractNumId w:val="14"/>
  </w:num>
  <w:num w:numId="16" w16cid:durableId="1458138239">
    <w:abstractNumId w:val="23"/>
  </w:num>
  <w:num w:numId="17" w16cid:durableId="1881167812">
    <w:abstractNumId w:val="21"/>
  </w:num>
  <w:num w:numId="18" w16cid:durableId="1049260729">
    <w:abstractNumId w:val="22"/>
    <w:lvlOverride w:ilvl="0">
      <w:lvl w:ilvl="0">
        <w:start w:val="1"/>
        <w:numFmt w:val="bullet"/>
        <w:pStyle w:val="ListBullet"/>
        <w:lvlText w:val=""/>
        <w:lvlJc w:val="left"/>
        <w:pPr>
          <w:tabs>
            <w:tab w:val="num" w:pos="567"/>
          </w:tabs>
          <w:ind w:left="567" w:hanging="567"/>
        </w:pPr>
        <w:rPr>
          <w:rFonts w:ascii="Symbol" w:hAnsi="Symbol" w:hint="default"/>
          <w:color w:val="auto"/>
        </w:rPr>
      </w:lvl>
    </w:lvlOverride>
  </w:num>
  <w:num w:numId="19" w16cid:durableId="1461463088">
    <w:abstractNumId w:val="0"/>
  </w:num>
  <w:num w:numId="20" w16cid:durableId="1142113139">
    <w:abstractNumId w:val="30"/>
  </w:num>
  <w:num w:numId="21" w16cid:durableId="1760562923">
    <w:abstractNumId w:val="37"/>
  </w:num>
  <w:num w:numId="22" w16cid:durableId="208498874">
    <w:abstractNumId w:val="29"/>
  </w:num>
  <w:num w:numId="23" w16cid:durableId="542983890">
    <w:abstractNumId w:val="25"/>
  </w:num>
  <w:num w:numId="24" w16cid:durableId="902065765">
    <w:abstractNumId w:val="31"/>
  </w:num>
  <w:num w:numId="25" w16cid:durableId="1050346418">
    <w:abstractNumId w:val="36"/>
  </w:num>
  <w:num w:numId="26" w16cid:durableId="2094931922">
    <w:abstractNumId w:val="34"/>
  </w:num>
  <w:num w:numId="27" w16cid:durableId="390007568">
    <w:abstractNumId w:val="18"/>
  </w:num>
  <w:num w:numId="28" w16cid:durableId="662855509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283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8AA"/>
    <w:rsid w:val="0000014C"/>
    <w:rsid w:val="00007A3A"/>
    <w:rsid w:val="00012A15"/>
    <w:rsid w:val="000148A8"/>
    <w:rsid w:val="00015DA7"/>
    <w:rsid w:val="000162D9"/>
    <w:rsid w:val="0001674A"/>
    <w:rsid w:val="000203C3"/>
    <w:rsid w:val="000237E6"/>
    <w:rsid w:val="000247CF"/>
    <w:rsid w:val="00026C58"/>
    <w:rsid w:val="00026F55"/>
    <w:rsid w:val="00031FE5"/>
    <w:rsid w:val="00032AD7"/>
    <w:rsid w:val="00033949"/>
    <w:rsid w:val="000357D7"/>
    <w:rsid w:val="00042B84"/>
    <w:rsid w:val="00045651"/>
    <w:rsid w:val="00046D61"/>
    <w:rsid w:val="00047DF6"/>
    <w:rsid w:val="00047EC0"/>
    <w:rsid w:val="00050070"/>
    <w:rsid w:val="000500D0"/>
    <w:rsid w:val="00051286"/>
    <w:rsid w:val="00052565"/>
    <w:rsid w:val="000546E3"/>
    <w:rsid w:val="00056476"/>
    <w:rsid w:val="000578C6"/>
    <w:rsid w:val="00057C9D"/>
    <w:rsid w:val="00060427"/>
    <w:rsid w:val="00062C1D"/>
    <w:rsid w:val="00063501"/>
    <w:rsid w:val="0006740A"/>
    <w:rsid w:val="00070E0C"/>
    <w:rsid w:val="000733C7"/>
    <w:rsid w:val="000779C6"/>
    <w:rsid w:val="00080107"/>
    <w:rsid w:val="000905F6"/>
    <w:rsid w:val="0009273A"/>
    <w:rsid w:val="00093566"/>
    <w:rsid w:val="000938F7"/>
    <w:rsid w:val="00093CF0"/>
    <w:rsid w:val="00096F3B"/>
    <w:rsid w:val="000A0AEE"/>
    <w:rsid w:val="000A47BD"/>
    <w:rsid w:val="000A4B2E"/>
    <w:rsid w:val="000A4E65"/>
    <w:rsid w:val="000A5556"/>
    <w:rsid w:val="000A71EE"/>
    <w:rsid w:val="000B2326"/>
    <w:rsid w:val="000B322C"/>
    <w:rsid w:val="000B370F"/>
    <w:rsid w:val="000C0513"/>
    <w:rsid w:val="000C0991"/>
    <w:rsid w:val="000C0F37"/>
    <w:rsid w:val="000D0EC0"/>
    <w:rsid w:val="000D4FDA"/>
    <w:rsid w:val="000D6C75"/>
    <w:rsid w:val="000D6D1D"/>
    <w:rsid w:val="000D716C"/>
    <w:rsid w:val="000E0AC4"/>
    <w:rsid w:val="000E614F"/>
    <w:rsid w:val="000E6723"/>
    <w:rsid w:val="000F695D"/>
    <w:rsid w:val="000F7416"/>
    <w:rsid w:val="0010068B"/>
    <w:rsid w:val="00100DA6"/>
    <w:rsid w:val="00103D96"/>
    <w:rsid w:val="00106486"/>
    <w:rsid w:val="00106F9D"/>
    <w:rsid w:val="001076A0"/>
    <w:rsid w:val="00110C6D"/>
    <w:rsid w:val="00114592"/>
    <w:rsid w:val="00117A09"/>
    <w:rsid w:val="00117ED1"/>
    <w:rsid w:val="0012237C"/>
    <w:rsid w:val="0012655F"/>
    <w:rsid w:val="00130CA3"/>
    <w:rsid w:val="00132BF7"/>
    <w:rsid w:val="00133943"/>
    <w:rsid w:val="0013408A"/>
    <w:rsid w:val="00135059"/>
    <w:rsid w:val="0013797D"/>
    <w:rsid w:val="0014070F"/>
    <w:rsid w:val="00143313"/>
    <w:rsid w:val="0014363C"/>
    <w:rsid w:val="00143D30"/>
    <w:rsid w:val="00144FE8"/>
    <w:rsid w:val="00147E8B"/>
    <w:rsid w:val="0015099B"/>
    <w:rsid w:val="00150FD4"/>
    <w:rsid w:val="00151A4A"/>
    <w:rsid w:val="00151EF4"/>
    <w:rsid w:val="00151F3A"/>
    <w:rsid w:val="00152733"/>
    <w:rsid w:val="00152E79"/>
    <w:rsid w:val="00154E39"/>
    <w:rsid w:val="0015531E"/>
    <w:rsid w:val="00162CD3"/>
    <w:rsid w:val="00164F6C"/>
    <w:rsid w:val="001655C0"/>
    <w:rsid w:val="00170362"/>
    <w:rsid w:val="00170465"/>
    <w:rsid w:val="00172FE7"/>
    <w:rsid w:val="001768D8"/>
    <w:rsid w:val="0018036C"/>
    <w:rsid w:val="00183659"/>
    <w:rsid w:val="00183DCA"/>
    <w:rsid w:val="001853CF"/>
    <w:rsid w:val="001870FE"/>
    <w:rsid w:val="00190835"/>
    <w:rsid w:val="001949F1"/>
    <w:rsid w:val="001958E3"/>
    <w:rsid w:val="00196E1C"/>
    <w:rsid w:val="001A3227"/>
    <w:rsid w:val="001A3950"/>
    <w:rsid w:val="001B3C40"/>
    <w:rsid w:val="001B56A8"/>
    <w:rsid w:val="001B652A"/>
    <w:rsid w:val="001B714B"/>
    <w:rsid w:val="001B739E"/>
    <w:rsid w:val="001B78E1"/>
    <w:rsid w:val="001C0B99"/>
    <w:rsid w:val="001C2016"/>
    <w:rsid w:val="001C2F80"/>
    <w:rsid w:val="001C30C9"/>
    <w:rsid w:val="001C49C0"/>
    <w:rsid w:val="001C59D3"/>
    <w:rsid w:val="001D27DC"/>
    <w:rsid w:val="001D46D0"/>
    <w:rsid w:val="001D4914"/>
    <w:rsid w:val="001D4C5A"/>
    <w:rsid w:val="001E7D92"/>
    <w:rsid w:val="001F1AE4"/>
    <w:rsid w:val="001F3A31"/>
    <w:rsid w:val="001F428B"/>
    <w:rsid w:val="001F7E12"/>
    <w:rsid w:val="0020039B"/>
    <w:rsid w:val="002006D7"/>
    <w:rsid w:val="00200B32"/>
    <w:rsid w:val="00203B90"/>
    <w:rsid w:val="00204543"/>
    <w:rsid w:val="002113E0"/>
    <w:rsid w:val="00211A6A"/>
    <w:rsid w:val="00211E85"/>
    <w:rsid w:val="00211F49"/>
    <w:rsid w:val="0021279C"/>
    <w:rsid w:val="00212C0D"/>
    <w:rsid w:val="00214F4F"/>
    <w:rsid w:val="00216178"/>
    <w:rsid w:val="00223361"/>
    <w:rsid w:val="0022477E"/>
    <w:rsid w:val="00224E34"/>
    <w:rsid w:val="00227002"/>
    <w:rsid w:val="00230339"/>
    <w:rsid w:val="002318CA"/>
    <w:rsid w:val="00231DFE"/>
    <w:rsid w:val="00235E22"/>
    <w:rsid w:val="0024039C"/>
    <w:rsid w:val="00241216"/>
    <w:rsid w:val="00241DEE"/>
    <w:rsid w:val="00242AF8"/>
    <w:rsid w:val="002431F3"/>
    <w:rsid w:val="00243DED"/>
    <w:rsid w:val="0024431E"/>
    <w:rsid w:val="002459B4"/>
    <w:rsid w:val="002502D2"/>
    <w:rsid w:val="00252580"/>
    <w:rsid w:val="00256AE8"/>
    <w:rsid w:val="00256C81"/>
    <w:rsid w:val="00262BF4"/>
    <w:rsid w:val="0026356A"/>
    <w:rsid w:val="002734B8"/>
    <w:rsid w:val="00273890"/>
    <w:rsid w:val="00276B5B"/>
    <w:rsid w:val="00276BD4"/>
    <w:rsid w:val="00277FEF"/>
    <w:rsid w:val="00284FFF"/>
    <w:rsid w:val="0028554F"/>
    <w:rsid w:val="002858DA"/>
    <w:rsid w:val="00292902"/>
    <w:rsid w:val="0029475A"/>
    <w:rsid w:val="002950D8"/>
    <w:rsid w:val="00295903"/>
    <w:rsid w:val="00297F44"/>
    <w:rsid w:val="002A4DB9"/>
    <w:rsid w:val="002A71BE"/>
    <w:rsid w:val="002B0983"/>
    <w:rsid w:val="002B1D58"/>
    <w:rsid w:val="002B1F3F"/>
    <w:rsid w:val="002B42CF"/>
    <w:rsid w:val="002B4988"/>
    <w:rsid w:val="002B53D8"/>
    <w:rsid w:val="002B6535"/>
    <w:rsid w:val="002C056D"/>
    <w:rsid w:val="002C0DED"/>
    <w:rsid w:val="002C5C78"/>
    <w:rsid w:val="002C6C23"/>
    <w:rsid w:val="002D2508"/>
    <w:rsid w:val="002D2928"/>
    <w:rsid w:val="002D2CEC"/>
    <w:rsid w:val="002D5C1C"/>
    <w:rsid w:val="002E3635"/>
    <w:rsid w:val="002E443F"/>
    <w:rsid w:val="002E4E65"/>
    <w:rsid w:val="002E50D3"/>
    <w:rsid w:val="002E5EB6"/>
    <w:rsid w:val="002F06C3"/>
    <w:rsid w:val="002F41BA"/>
    <w:rsid w:val="002F50CC"/>
    <w:rsid w:val="002F6361"/>
    <w:rsid w:val="002F6C45"/>
    <w:rsid w:val="00300295"/>
    <w:rsid w:val="003021F4"/>
    <w:rsid w:val="00303224"/>
    <w:rsid w:val="00305335"/>
    <w:rsid w:val="0030612A"/>
    <w:rsid w:val="00311AA3"/>
    <w:rsid w:val="00311AE0"/>
    <w:rsid w:val="0031208B"/>
    <w:rsid w:val="003173BA"/>
    <w:rsid w:val="003223E8"/>
    <w:rsid w:val="003231EA"/>
    <w:rsid w:val="0032655E"/>
    <w:rsid w:val="00326FB1"/>
    <w:rsid w:val="00336B72"/>
    <w:rsid w:val="00342ABC"/>
    <w:rsid w:val="00350713"/>
    <w:rsid w:val="00351F7E"/>
    <w:rsid w:val="00353402"/>
    <w:rsid w:val="00354666"/>
    <w:rsid w:val="00357943"/>
    <w:rsid w:val="003603EC"/>
    <w:rsid w:val="00360742"/>
    <w:rsid w:val="00361180"/>
    <w:rsid w:val="00363C0D"/>
    <w:rsid w:val="00366A6A"/>
    <w:rsid w:val="00370BDD"/>
    <w:rsid w:val="00372444"/>
    <w:rsid w:val="00372ECE"/>
    <w:rsid w:val="00374AED"/>
    <w:rsid w:val="00374B48"/>
    <w:rsid w:val="00374BCA"/>
    <w:rsid w:val="00377DA3"/>
    <w:rsid w:val="00381D61"/>
    <w:rsid w:val="00383A51"/>
    <w:rsid w:val="00385DD7"/>
    <w:rsid w:val="003902A1"/>
    <w:rsid w:val="003904DF"/>
    <w:rsid w:val="003923F2"/>
    <w:rsid w:val="0039351C"/>
    <w:rsid w:val="00395408"/>
    <w:rsid w:val="00397077"/>
    <w:rsid w:val="003977FE"/>
    <w:rsid w:val="003A1462"/>
    <w:rsid w:val="003A2EE4"/>
    <w:rsid w:val="003A2F4B"/>
    <w:rsid w:val="003B1621"/>
    <w:rsid w:val="003B4949"/>
    <w:rsid w:val="003B4C15"/>
    <w:rsid w:val="003C03FA"/>
    <w:rsid w:val="003C0C9C"/>
    <w:rsid w:val="003C33E5"/>
    <w:rsid w:val="003D3F7B"/>
    <w:rsid w:val="003D5AD6"/>
    <w:rsid w:val="003D5D91"/>
    <w:rsid w:val="003E3D8B"/>
    <w:rsid w:val="003F1E05"/>
    <w:rsid w:val="003F2E10"/>
    <w:rsid w:val="003F3D3D"/>
    <w:rsid w:val="003F77EA"/>
    <w:rsid w:val="0040063E"/>
    <w:rsid w:val="004047F3"/>
    <w:rsid w:val="00405D5D"/>
    <w:rsid w:val="004100B1"/>
    <w:rsid w:val="004115CB"/>
    <w:rsid w:val="004136DE"/>
    <w:rsid w:val="00413C95"/>
    <w:rsid w:val="004146D6"/>
    <w:rsid w:val="004147DF"/>
    <w:rsid w:val="004204EA"/>
    <w:rsid w:val="00422B28"/>
    <w:rsid w:val="0042570C"/>
    <w:rsid w:val="004265AA"/>
    <w:rsid w:val="00426D25"/>
    <w:rsid w:val="00431F65"/>
    <w:rsid w:val="00432622"/>
    <w:rsid w:val="00434565"/>
    <w:rsid w:val="00434CB3"/>
    <w:rsid w:val="0043527B"/>
    <w:rsid w:val="004372E8"/>
    <w:rsid w:val="004429E3"/>
    <w:rsid w:val="00446D44"/>
    <w:rsid w:val="004479B6"/>
    <w:rsid w:val="00452008"/>
    <w:rsid w:val="004563CC"/>
    <w:rsid w:val="004564C5"/>
    <w:rsid w:val="004569DF"/>
    <w:rsid w:val="0046036A"/>
    <w:rsid w:val="004663C7"/>
    <w:rsid w:val="00470C99"/>
    <w:rsid w:val="004713D1"/>
    <w:rsid w:val="00471D0D"/>
    <w:rsid w:val="004722BE"/>
    <w:rsid w:val="00472BA5"/>
    <w:rsid w:val="00474383"/>
    <w:rsid w:val="00477097"/>
    <w:rsid w:val="00480880"/>
    <w:rsid w:val="00490649"/>
    <w:rsid w:val="00492021"/>
    <w:rsid w:val="00496D98"/>
    <w:rsid w:val="00496DF7"/>
    <w:rsid w:val="004A0B14"/>
    <w:rsid w:val="004A0F4E"/>
    <w:rsid w:val="004A36B8"/>
    <w:rsid w:val="004A4ECB"/>
    <w:rsid w:val="004A597D"/>
    <w:rsid w:val="004B1125"/>
    <w:rsid w:val="004B2A5C"/>
    <w:rsid w:val="004B536D"/>
    <w:rsid w:val="004B601F"/>
    <w:rsid w:val="004B63DE"/>
    <w:rsid w:val="004B64B2"/>
    <w:rsid w:val="004B7DBC"/>
    <w:rsid w:val="004C26DD"/>
    <w:rsid w:val="004C5A64"/>
    <w:rsid w:val="004C620D"/>
    <w:rsid w:val="004C7CA3"/>
    <w:rsid w:val="004D02FC"/>
    <w:rsid w:val="004D04B2"/>
    <w:rsid w:val="004D1ACE"/>
    <w:rsid w:val="004D1E36"/>
    <w:rsid w:val="004D23E1"/>
    <w:rsid w:val="004D34CC"/>
    <w:rsid w:val="004D3B13"/>
    <w:rsid w:val="004D5CB9"/>
    <w:rsid w:val="004E1FA2"/>
    <w:rsid w:val="004E7549"/>
    <w:rsid w:val="004E75DF"/>
    <w:rsid w:val="004F0520"/>
    <w:rsid w:val="004F1FAB"/>
    <w:rsid w:val="004F1FF9"/>
    <w:rsid w:val="004F2B92"/>
    <w:rsid w:val="0050452B"/>
    <w:rsid w:val="00514DD0"/>
    <w:rsid w:val="00520AAF"/>
    <w:rsid w:val="00520F26"/>
    <w:rsid w:val="00523EBD"/>
    <w:rsid w:val="00523F3D"/>
    <w:rsid w:val="0052405B"/>
    <w:rsid w:val="00524919"/>
    <w:rsid w:val="00530731"/>
    <w:rsid w:val="00531617"/>
    <w:rsid w:val="00532847"/>
    <w:rsid w:val="005349AF"/>
    <w:rsid w:val="0053593B"/>
    <w:rsid w:val="00537F27"/>
    <w:rsid w:val="005414D9"/>
    <w:rsid w:val="00542907"/>
    <w:rsid w:val="00544C44"/>
    <w:rsid w:val="00546D11"/>
    <w:rsid w:val="005502CD"/>
    <w:rsid w:val="0055073B"/>
    <w:rsid w:val="00552B58"/>
    <w:rsid w:val="00553B54"/>
    <w:rsid w:val="00560344"/>
    <w:rsid w:val="0056074E"/>
    <w:rsid w:val="0057247A"/>
    <w:rsid w:val="00572A32"/>
    <w:rsid w:val="00577741"/>
    <w:rsid w:val="00577803"/>
    <w:rsid w:val="005876B5"/>
    <w:rsid w:val="005929CF"/>
    <w:rsid w:val="00593965"/>
    <w:rsid w:val="00593A78"/>
    <w:rsid w:val="00593CD3"/>
    <w:rsid w:val="005944BC"/>
    <w:rsid w:val="0059597F"/>
    <w:rsid w:val="005A103E"/>
    <w:rsid w:val="005A43BA"/>
    <w:rsid w:val="005A5CCB"/>
    <w:rsid w:val="005A72FC"/>
    <w:rsid w:val="005B31D6"/>
    <w:rsid w:val="005B5A91"/>
    <w:rsid w:val="005B5F2C"/>
    <w:rsid w:val="005B7BD2"/>
    <w:rsid w:val="005C65B3"/>
    <w:rsid w:val="005C6987"/>
    <w:rsid w:val="005C69A9"/>
    <w:rsid w:val="005C7C37"/>
    <w:rsid w:val="005D0C4F"/>
    <w:rsid w:val="005D4B9E"/>
    <w:rsid w:val="005D5402"/>
    <w:rsid w:val="005D6FBD"/>
    <w:rsid w:val="005E407B"/>
    <w:rsid w:val="006001E5"/>
    <w:rsid w:val="00600825"/>
    <w:rsid w:val="0060459D"/>
    <w:rsid w:val="00604E22"/>
    <w:rsid w:val="006101DB"/>
    <w:rsid w:val="006109B0"/>
    <w:rsid w:val="00611050"/>
    <w:rsid w:val="006174B2"/>
    <w:rsid w:val="00620830"/>
    <w:rsid w:val="00621C08"/>
    <w:rsid w:val="00621E85"/>
    <w:rsid w:val="00622ABF"/>
    <w:rsid w:val="00623F5E"/>
    <w:rsid w:val="006251EA"/>
    <w:rsid w:val="006335A3"/>
    <w:rsid w:val="00633927"/>
    <w:rsid w:val="006366C2"/>
    <w:rsid w:val="00640308"/>
    <w:rsid w:val="0064110A"/>
    <w:rsid w:val="00641737"/>
    <w:rsid w:val="00641758"/>
    <w:rsid w:val="00644166"/>
    <w:rsid w:val="006447DB"/>
    <w:rsid w:val="0064570D"/>
    <w:rsid w:val="00646A83"/>
    <w:rsid w:val="006509B8"/>
    <w:rsid w:val="00650C1F"/>
    <w:rsid w:val="006517F0"/>
    <w:rsid w:val="00651EA1"/>
    <w:rsid w:val="00652078"/>
    <w:rsid w:val="00652F79"/>
    <w:rsid w:val="0065572C"/>
    <w:rsid w:val="00660B70"/>
    <w:rsid w:val="00660BA8"/>
    <w:rsid w:val="00661D8B"/>
    <w:rsid w:val="006638A9"/>
    <w:rsid w:val="00665488"/>
    <w:rsid w:val="00666DF1"/>
    <w:rsid w:val="006677ED"/>
    <w:rsid w:val="00671057"/>
    <w:rsid w:val="00672328"/>
    <w:rsid w:val="00676C7D"/>
    <w:rsid w:val="00681E9F"/>
    <w:rsid w:val="0068335A"/>
    <w:rsid w:val="00687C79"/>
    <w:rsid w:val="0069110B"/>
    <w:rsid w:val="00692F2D"/>
    <w:rsid w:val="00693EB5"/>
    <w:rsid w:val="006A0370"/>
    <w:rsid w:val="006A2A25"/>
    <w:rsid w:val="006A5972"/>
    <w:rsid w:val="006A5C8C"/>
    <w:rsid w:val="006A6ACE"/>
    <w:rsid w:val="006A7FEE"/>
    <w:rsid w:val="006B1028"/>
    <w:rsid w:val="006B12A4"/>
    <w:rsid w:val="006B2424"/>
    <w:rsid w:val="006B6651"/>
    <w:rsid w:val="006B6F1D"/>
    <w:rsid w:val="006B736E"/>
    <w:rsid w:val="006C02BC"/>
    <w:rsid w:val="006C15AA"/>
    <w:rsid w:val="006C2928"/>
    <w:rsid w:val="006C3EE3"/>
    <w:rsid w:val="006C4625"/>
    <w:rsid w:val="006C4B74"/>
    <w:rsid w:val="006C54DA"/>
    <w:rsid w:val="006D1C1A"/>
    <w:rsid w:val="006D6E43"/>
    <w:rsid w:val="006E02D5"/>
    <w:rsid w:val="006E0863"/>
    <w:rsid w:val="006E60A1"/>
    <w:rsid w:val="006F06BC"/>
    <w:rsid w:val="006F09DA"/>
    <w:rsid w:val="006F2CDC"/>
    <w:rsid w:val="006F3900"/>
    <w:rsid w:val="006F5E22"/>
    <w:rsid w:val="006F69E0"/>
    <w:rsid w:val="0070080B"/>
    <w:rsid w:val="00700829"/>
    <w:rsid w:val="007027AF"/>
    <w:rsid w:val="007048BA"/>
    <w:rsid w:val="00704CB2"/>
    <w:rsid w:val="00706238"/>
    <w:rsid w:val="0071045F"/>
    <w:rsid w:val="00710F61"/>
    <w:rsid w:val="007136F8"/>
    <w:rsid w:val="00716D29"/>
    <w:rsid w:val="00716DFD"/>
    <w:rsid w:val="00717AC4"/>
    <w:rsid w:val="00717C16"/>
    <w:rsid w:val="00720C61"/>
    <w:rsid w:val="007211FB"/>
    <w:rsid w:val="00722193"/>
    <w:rsid w:val="007224C0"/>
    <w:rsid w:val="007238F4"/>
    <w:rsid w:val="007262BE"/>
    <w:rsid w:val="00727F3A"/>
    <w:rsid w:val="00734B38"/>
    <w:rsid w:val="00734EFF"/>
    <w:rsid w:val="007409D2"/>
    <w:rsid w:val="00740E35"/>
    <w:rsid w:val="00743B61"/>
    <w:rsid w:val="0074465D"/>
    <w:rsid w:val="00744D32"/>
    <w:rsid w:val="007459BD"/>
    <w:rsid w:val="00751FD2"/>
    <w:rsid w:val="00753556"/>
    <w:rsid w:val="00753586"/>
    <w:rsid w:val="00755614"/>
    <w:rsid w:val="0075782F"/>
    <w:rsid w:val="007634EB"/>
    <w:rsid w:val="00763CA3"/>
    <w:rsid w:val="00764CB2"/>
    <w:rsid w:val="00765C2D"/>
    <w:rsid w:val="007678A7"/>
    <w:rsid w:val="007761CD"/>
    <w:rsid w:val="007775D8"/>
    <w:rsid w:val="00781BF6"/>
    <w:rsid w:val="00782E81"/>
    <w:rsid w:val="00784C20"/>
    <w:rsid w:val="00787775"/>
    <w:rsid w:val="007912E8"/>
    <w:rsid w:val="007935EC"/>
    <w:rsid w:val="007936EC"/>
    <w:rsid w:val="00794E8E"/>
    <w:rsid w:val="007A1C64"/>
    <w:rsid w:val="007A3764"/>
    <w:rsid w:val="007A39CD"/>
    <w:rsid w:val="007A5B8E"/>
    <w:rsid w:val="007A707F"/>
    <w:rsid w:val="007A7F68"/>
    <w:rsid w:val="007B24E8"/>
    <w:rsid w:val="007B6927"/>
    <w:rsid w:val="007B7026"/>
    <w:rsid w:val="007B77C7"/>
    <w:rsid w:val="007C1D16"/>
    <w:rsid w:val="007C25A7"/>
    <w:rsid w:val="007C326A"/>
    <w:rsid w:val="007C3459"/>
    <w:rsid w:val="007C39C5"/>
    <w:rsid w:val="007C5F36"/>
    <w:rsid w:val="007C7A16"/>
    <w:rsid w:val="007D1922"/>
    <w:rsid w:val="007D22B7"/>
    <w:rsid w:val="007D23FE"/>
    <w:rsid w:val="007D4F90"/>
    <w:rsid w:val="007D50C6"/>
    <w:rsid w:val="007D6F5F"/>
    <w:rsid w:val="007E04BD"/>
    <w:rsid w:val="007E06FC"/>
    <w:rsid w:val="007E363A"/>
    <w:rsid w:val="007E3954"/>
    <w:rsid w:val="007E4225"/>
    <w:rsid w:val="007E4838"/>
    <w:rsid w:val="007F5581"/>
    <w:rsid w:val="007F7896"/>
    <w:rsid w:val="00800E7D"/>
    <w:rsid w:val="008056ED"/>
    <w:rsid w:val="00805EE0"/>
    <w:rsid w:val="00807716"/>
    <w:rsid w:val="00813B66"/>
    <w:rsid w:val="00813D42"/>
    <w:rsid w:val="008157DF"/>
    <w:rsid w:val="008159FB"/>
    <w:rsid w:val="00817F2A"/>
    <w:rsid w:val="00821580"/>
    <w:rsid w:val="00822A24"/>
    <w:rsid w:val="0082676A"/>
    <w:rsid w:val="00826DEA"/>
    <w:rsid w:val="00830817"/>
    <w:rsid w:val="00831679"/>
    <w:rsid w:val="0083214D"/>
    <w:rsid w:val="00832643"/>
    <w:rsid w:val="0083290B"/>
    <w:rsid w:val="0083321A"/>
    <w:rsid w:val="00833F22"/>
    <w:rsid w:val="00834FB2"/>
    <w:rsid w:val="008369B9"/>
    <w:rsid w:val="008369FD"/>
    <w:rsid w:val="0083735A"/>
    <w:rsid w:val="00841D4D"/>
    <w:rsid w:val="008422D9"/>
    <w:rsid w:val="00845C8E"/>
    <w:rsid w:val="00850B24"/>
    <w:rsid w:val="00856971"/>
    <w:rsid w:val="00860C00"/>
    <w:rsid w:val="00862FE8"/>
    <w:rsid w:val="00865C8F"/>
    <w:rsid w:val="00866F4D"/>
    <w:rsid w:val="00871EF0"/>
    <w:rsid w:val="008735B6"/>
    <w:rsid w:val="008747F0"/>
    <w:rsid w:val="008749C2"/>
    <w:rsid w:val="008770F9"/>
    <w:rsid w:val="008826D2"/>
    <w:rsid w:val="00885577"/>
    <w:rsid w:val="00885EBE"/>
    <w:rsid w:val="00886FEA"/>
    <w:rsid w:val="008913BE"/>
    <w:rsid w:val="008917EA"/>
    <w:rsid w:val="00892E14"/>
    <w:rsid w:val="00895433"/>
    <w:rsid w:val="00895D7F"/>
    <w:rsid w:val="008976B7"/>
    <w:rsid w:val="008A1076"/>
    <w:rsid w:val="008A1326"/>
    <w:rsid w:val="008A2DE4"/>
    <w:rsid w:val="008A3501"/>
    <w:rsid w:val="008A5497"/>
    <w:rsid w:val="008A79CB"/>
    <w:rsid w:val="008B19D8"/>
    <w:rsid w:val="008B32A2"/>
    <w:rsid w:val="008B3704"/>
    <w:rsid w:val="008B3C9E"/>
    <w:rsid w:val="008B5014"/>
    <w:rsid w:val="008B51D2"/>
    <w:rsid w:val="008B61B5"/>
    <w:rsid w:val="008B6B05"/>
    <w:rsid w:val="008C1A41"/>
    <w:rsid w:val="008C1A44"/>
    <w:rsid w:val="008C1B60"/>
    <w:rsid w:val="008C4798"/>
    <w:rsid w:val="008C6845"/>
    <w:rsid w:val="008C6CA2"/>
    <w:rsid w:val="008D2609"/>
    <w:rsid w:val="008D40D8"/>
    <w:rsid w:val="008D4DCC"/>
    <w:rsid w:val="008D52B2"/>
    <w:rsid w:val="008D5A25"/>
    <w:rsid w:val="008D66B1"/>
    <w:rsid w:val="008D6FF7"/>
    <w:rsid w:val="008D7EE9"/>
    <w:rsid w:val="008E17BE"/>
    <w:rsid w:val="008E1F06"/>
    <w:rsid w:val="008E2DA4"/>
    <w:rsid w:val="008E52B2"/>
    <w:rsid w:val="008E5BE6"/>
    <w:rsid w:val="008F10C4"/>
    <w:rsid w:val="008F1338"/>
    <w:rsid w:val="008F4A08"/>
    <w:rsid w:val="008F4F17"/>
    <w:rsid w:val="008F5766"/>
    <w:rsid w:val="008F5771"/>
    <w:rsid w:val="008F7F1F"/>
    <w:rsid w:val="00904540"/>
    <w:rsid w:val="00905FF5"/>
    <w:rsid w:val="00906F91"/>
    <w:rsid w:val="00907FA5"/>
    <w:rsid w:val="00911027"/>
    <w:rsid w:val="00912D02"/>
    <w:rsid w:val="009153A1"/>
    <w:rsid w:val="0091717C"/>
    <w:rsid w:val="00917CC5"/>
    <w:rsid w:val="00922224"/>
    <w:rsid w:val="00922EF9"/>
    <w:rsid w:val="00922F7A"/>
    <w:rsid w:val="009239C0"/>
    <w:rsid w:val="00923C50"/>
    <w:rsid w:val="00924514"/>
    <w:rsid w:val="009249B5"/>
    <w:rsid w:val="0092542C"/>
    <w:rsid w:val="00925870"/>
    <w:rsid w:val="0092672C"/>
    <w:rsid w:val="009308AA"/>
    <w:rsid w:val="0093165A"/>
    <w:rsid w:val="00931FDA"/>
    <w:rsid w:val="009320B3"/>
    <w:rsid w:val="00932BAB"/>
    <w:rsid w:val="00937796"/>
    <w:rsid w:val="00937CB0"/>
    <w:rsid w:val="009411AC"/>
    <w:rsid w:val="00942A99"/>
    <w:rsid w:val="00943C2A"/>
    <w:rsid w:val="00943DB1"/>
    <w:rsid w:val="0095398A"/>
    <w:rsid w:val="00954A90"/>
    <w:rsid w:val="00960532"/>
    <w:rsid w:val="0096060A"/>
    <w:rsid w:val="0096448E"/>
    <w:rsid w:val="00964C2F"/>
    <w:rsid w:val="00965A47"/>
    <w:rsid w:val="00965E66"/>
    <w:rsid w:val="0097465C"/>
    <w:rsid w:val="00977129"/>
    <w:rsid w:val="00981BEF"/>
    <w:rsid w:val="00981E0C"/>
    <w:rsid w:val="009827A1"/>
    <w:rsid w:val="00986A41"/>
    <w:rsid w:val="00990220"/>
    <w:rsid w:val="00993CA4"/>
    <w:rsid w:val="00994C02"/>
    <w:rsid w:val="00995C3C"/>
    <w:rsid w:val="00995CAE"/>
    <w:rsid w:val="009964DC"/>
    <w:rsid w:val="009A1228"/>
    <w:rsid w:val="009A1C8B"/>
    <w:rsid w:val="009A23B0"/>
    <w:rsid w:val="009A7FD8"/>
    <w:rsid w:val="009B3258"/>
    <w:rsid w:val="009B56C9"/>
    <w:rsid w:val="009B666D"/>
    <w:rsid w:val="009B6896"/>
    <w:rsid w:val="009C1589"/>
    <w:rsid w:val="009C3CD5"/>
    <w:rsid w:val="009C481D"/>
    <w:rsid w:val="009C53E4"/>
    <w:rsid w:val="009C57B1"/>
    <w:rsid w:val="009C5B09"/>
    <w:rsid w:val="009C7C74"/>
    <w:rsid w:val="009D2528"/>
    <w:rsid w:val="009D29F5"/>
    <w:rsid w:val="009D4D17"/>
    <w:rsid w:val="009D5441"/>
    <w:rsid w:val="009E1B29"/>
    <w:rsid w:val="009E2955"/>
    <w:rsid w:val="009E4BB5"/>
    <w:rsid w:val="009E6C14"/>
    <w:rsid w:val="009E7415"/>
    <w:rsid w:val="009F17C8"/>
    <w:rsid w:val="009F423D"/>
    <w:rsid w:val="009F5D2B"/>
    <w:rsid w:val="00A00C5C"/>
    <w:rsid w:val="00A01915"/>
    <w:rsid w:val="00A0213E"/>
    <w:rsid w:val="00A04B59"/>
    <w:rsid w:val="00A05108"/>
    <w:rsid w:val="00A0674A"/>
    <w:rsid w:val="00A13E07"/>
    <w:rsid w:val="00A145D6"/>
    <w:rsid w:val="00A14CDC"/>
    <w:rsid w:val="00A1594E"/>
    <w:rsid w:val="00A15FDB"/>
    <w:rsid w:val="00A2034D"/>
    <w:rsid w:val="00A215E4"/>
    <w:rsid w:val="00A21848"/>
    <w:rsid w:val="00A25C5A"/>
    <w:rsid w:val="00A26470"/>
    <w:rsid w:val="00A276B3"/>
    <w:rsid w:val="00A27B8B"/>
    <w:rsid w:val="00A320B2"/>
    <w:rsid w:val="00A32ED0"/>
    <w:rsid w:val="00A372CF"/>
    <w:rsid w:val="00A40CA0"/>
    <w:rsid w:val="00A449E6"/>
    <w:rsid w:val="00A535C7"/>
    <w:rsid w:val="00A56BF0"/>
    <w:rsid w:val="00A61EED"/>
    <w:rsid w:val="00A63B2E"/>
    <w:rsid w:val="00A65E34"/>
    <w:rsid w:val="00A6608D"/>
    <w:rsid w:val="00A70953"/>
    <w:rsid w:val="00A70BE8"/>
    <w:rsid w:val="00A73A4B"/>
    <w:rsid w:val="00A75A04"/>
    <w:rsid w:val="00A80C97"/>
    <w:rsid w:val="00A82C41"/>
    <w:rsid w:val="00A858C0"/>
    <w:rsid w:val="00A90BF1"/>
    <w:rsid w:val="00A92993"/>
    <w:rsid w:val="00A92BBC"/>
    <w:rsid w:val="00A970DB"/>
    <w:rsid w:val="00A97D63"/>
    <w:rsid w:val="00AA1215"/>
    <w:rsid w:val="00AA13DA"/>
    <w:rsid w:val="00AA4133"/>
    <w:rsid w:val="00AA6DDB"/>
    <w:rsid w:val="00AA6E2D"/>
    <w:rsid w:val="00AB6323"/>
    <w:rsid w:val="00AC47BF"/>
    <w:rsid w:val="00AC6172"/>
    <w:rsid w:val="00AC6D87"/>
    <w:rsid w:val="00AC720E"/>
    <w:rsid w:val="00AD0BB7"/>
    <w:rsid w:val="00AD2DDD"/>
    <w:rsid w:val="00AD5A08"/>
    <w:rsid w:val="00AE0A0C"/>
    <w:rsid w:val="00AE0D36"/>
    <w:rsid w:val="00AE48BB"/>
    <w:rsid w:val="00AE612F"/>
    <w:rsid w:val="00AE6900"/>
    <w:rsid w:val="00AE697B"/>
    <w:rsid w:val="00AE6CEC"/>
    <w:rsid w:val="00AE757E"/>
    <w:rsid w:val="00AF3887"/>
    <w:rsid w:val="00AF52F6"/>
    <w:rsid w:val="00B0198E"/>
    <w:rsid w:val="00B02DD2"/>
    <w:rsid w:val="00B03FDA"/>
    <w:rsid w:val="00B043CC"/>
    <w:rsid w:val="00B0452B"/>
    <w:rsid w:val="00B059F8"/>
    <w:rsid w:val="00B0764A"/>
    <w:rsid w:val="00B1137E"/>
    <w:rsid w:val="00B11CCA"/>
    <w:rsid w:val="00B13257"/>
    <w:rsid w:val="00B1548A"/>
    <w:rsid w:val="00B17EFE"/>
    <w:rsid w:val="00B20EBB"/>
    <w:rsid w:val="00B219E0"/>
    <w:rsid w:val="00B26C4D"/>
    <w:rsid w:val="00B313E6"/>
    <w:rsid w:val="00B326B1"/>
    <w:rsid w:val="00B37D95"/>
    <w:rsid w:val="00B4079B"/>
    <w:rsid w:val="00B41041"/>
    <w:rsid w:val="00B41CAD"/>
    <w:rsid w:val="00B443E4"/>
    <w:rsid w:val="00B453EA"/>
    <w:rsid w:val="00B45F15"/>
    <w:rsid w:val="00B47A1D"/>
    <w:rsid w:val="00B50D66"/>
    <w:rsid w:val="00B53139"/>
    <w:rsid w:val="00B537F4"/>
    <w:rsid w:val="00B53AEF"/>
    <w:rsid w:val="00B57C37"/>
    <w:rsid w:val="00B60484"/>
    <w:rsid w:val="00B60D6F"/>
    <w:rsid w:val="00B60DE9"/>
    <w:rsid w:val="00B6143F"/>
    <w:rsid w:val="00B634DF"/>
    <w:rsid w:val="00B63650"/>
    <w:rsid w:val="00B6404E"/>
    <w:rsid w:val="00B64422"/>
    <w:rsid w:val="00B7574F"/>
    <w:rsid w:val="00B76517"/>
    <w:rsid w:val="00B7691F"/>
    <w:rsid w:val="00B76DAD"/>
    <w:rsid w:val="00B775AD"/>
    <w:rsid w:val="00B80B6C"/>
    <w:rsid w:val="00B81521"/>
    <w:rsid w:val="00B81B13"/>
    <w:rsid w:val="00B84FFF"/>
    <w:rsid w:val="00B91C52"/>
    <w:rsid w:val="00B94992"/>
    <w:rsid w:val="00BA099F"/>
    <w:rsid w:val="00BA0FF5"/>
    <w:rsid w:val="00BA1C0A"/>
    <w:rsid w:val="00BA438B"/>
    <w:rsid w:val="00BA5263"/>
    <w:rsid w:val="00BA73DB"/>
    <w:rsid w:val="00BB5313"/>
    <w:rsid w:val="00BB7C16"/>
    <w:rsid w:val="00BC0111"/>
    <w:rsid w:val="00BC06D8"/>
    <w:rsid w:val="00BC2C45"/>
    <w:rsid w:val="00BC3271"/>
    <w:rsid w:val="00BC49C6"/>
    <w:rsid w:val="00BC7A59"/>
    <w:rsid w:val="00BD4849"/>
    <w:rsid w:val="00BD4A21"/>
    <w:rsid w:val="00BD54EB"/>
    <w:rsid w:val="00BD766E"/>
    <w:rsid w:val="00BE236E"/>
    <w:rsid w:val="00BE2381"/>
    <w:rsid w:val="00BE4A24"/>
    <w:rsid w:val="00BE5308"/>
    <w:rsid w:val="00BF329C"/>
    <w:rsid w:val="00BF597A"/>
    <w:rsid w:val="00BF6611"/>
    <w:rsid w:val="00C03D88"/>
    <w:rsid w:val="00C04D12"/>
    <w:rsid w:val="00C07196"/>
    <w:rsid w:val="00C07FC8"/>
    <w:rsid w:val="00C10AF7"/>
    <w:rsid w:val="00C111D6"/>
    <w:rsid w:val="00C11548"/>
    <w:rsid w:val="00C1234E"/>
    <w:rsid w:val="00C15D0F"/>
    <w:rsid w:val="00C22972"/>
    <w:rsid w:val="00C26DEF"/>
    <w:rsid w:val="00C30EEC"/>
    <w:rsid w:val="00C31BA1"/>
    <w:rsid w:val="00C32B47"/>
    <w:rsid w:val="00C339E2"/>
    <w:rsid w:val="00C41837"/>
    <w:rsid w:val="00C41B12"/>
    <w:rsid w:val="00C454E1"/>
    <w:rsid w:val="00C507CF"/>
    <w:rsid w:val="00C52A69"/>
    <w:rsid w:val="00C567E5"/>
    <w:rsid w:val="00C600BC"/>
    <w:rsid w:val="00C62C5A"/>
    <w:rsid w:val="00C63CAD"/>
    <w:rsid w:val="00C67068"/>
    <w:rsid w:val="00C709A9"/>
    <w:rsid w:val="00C71065"/>
    <w:rsid w:val="00C72540"/>
    <w:rsid w:val="00C75A76"/>
    <w:rsid w:val="00C75F87"/>
    <w:rsid w:val="00C84048"/>
    <w:rsid w:val="00C8537A"/>
    <w:rsid w:val="00C9209A"/>
    <w:rsid w:val="00C96AF9"/>
    <w:rsid w:val="00CA1831"/>
    <w:rsid w:val="00CA1AD6"/>
    <w:rsid w:val="00CA2481"/>
    <w:rsid w:val="00CA5237"/>
    <w:rsid w:val="00CA5C16"/>
    <w:rsid w:val="00CA6D37"/>
    <w:rsid w:val="00CA7816"/>
    <w:rsid w:val="00CB6CE8"/>
    <w:rsid w:val="00CB76C5"/>
    <w:rsid w:val="00CB7FA3"/>
    <w:rsid w:val="00CC07A3"/>
    <w:rsid w:val="00CC1714"/>
    <w:rsid w:val="00CC2F26"/>
    <w:rsid w:val="00CC58FC"/>
    <w:rsid w:val="00CD00FC"/>
    <w:rsid w:val="00CD27B2"/>
    <w:rsid w:val="00CD2F9E"/>
    <w:rsid w:val="00CD3CD5"/>
    <w:rsid w:val="00CD4814"/>
    <w:rsid w:val="00CE0C78"/>
    <w:rsid w:val="00CE42B4"/>
    <w:rsid w:val="00CE5E63"/>
    <w:rsid w:val="00CF2E99"/>
    <w:rsid w:val="00CF3560"/>
    <w:rsid w:val="00CF5387"/>
    <w:rsid w:val="00CF711F"/>
    <w:rsid w:val="00D014E4"/>
    <w:rsid w:val="00D040F8"/>
    <w:rsid w:val="00D10ACA"/>
    <w:rsid w:val="00D12F1C"/>
    <w:rsid w:val="00D12FBA"/>
    <w:rsid w:val="00D1601F"/>
    <w:rsid w:val="00D2095D"/>
    <w:rsid w:val="00D20ABA"/>
    <w:rsid w:val="00D215B9"/>
    <w:rsid w:val="00D21BC1"/>
    <w:rsid w:val="00D23363"/>
    <w:rsid w:val="00D26580"/>
    <w:rsid w:val="00D33ACB"/>
    <w:rsid w:val="00D3503D"/>
    <w:rsid w:val="00D35B77"/>
    <w:rsid w:val="00D37A4D"/>
    <w:rsid w:val="00D43F89"/>
    <w:rsid w:val="00D4464C"/>
    <w:rsid w:val="00D50160"/>
    <w:rsid w:val="00D521B6"/>
    <w:rsid w:val="00D5493B"/>
    <w:rsid w:val="00D5607D"/>
    <w:rsid w:val="00D62F5B"/>
    <w:rsid w:val="00D63C46"/>
    <w:rsid w:val="00D65389"/>
    <w:rsid w:val="00D7138C"/>
    <w:rsid w:val="00D73BA4"/>
    <w:rsid w:val="00D7494D"/>
    <w:rsid w:val="00D77A4B"/>
    <w:rsid w:val="00D82DB1"/>
    <w:rsid w:val="00D82ECC"/>
    <w:rsid w:val="00D85012"/>
    <w:rsid w:val="00D85795"/>
    <w:rsid w:val="00D86017"/>
    <w:rsid w:val="00D86CAD"/>
    <w:rsid w:val="00D9060C"/>
    <w:rsid w:val="00D91040"/>
    <w:rsid w:val="00D938C1"/>
    <w:rsid w:val="00D943FE"/>
    <w:rsid w:val="00D9484D"/>
    <w:rsid w:val="00D95AFD"/>
    <w:rsid w:val="00D95EC2"/>
    <w:rsid w:val="00D97063"/>
    <w:rsid w:val="00D97FBC"/>
    <w:rsid w:val="00DA09A8"/>
    <w:rsid w:val="00DA09E7"/>
    <w:rsid w:val="00DA3365"/>
    <w:rsid w:val="00DA3B70"/>
    <w:rsid w:val="00DA748A"/>
    <w:rsid w:val="00DB020E"/>
    <w:rsid w:val="00DB08AA"/>
    <w:rsid w:val="00DB2588"/>
    <w:rsid w:val="00DB3629"/>
    <w:rsid w:val="00DB3F2C"/>
    <w:rsid w:val="00DC044D"/>
    <w:rsid w:val="00DC3946"/>
    <w:rsid w:val="00DC6733"/>
    <w:rsid w:val="00DC7E77"/>
    <w:rsid w:val="00DC7E84"/>
    <w:rsid w:val="00DD2D19"/>
    <w:rsid w:val="00DD7B3B"/>
    <w:rsid w:val="00DD7CF9"/>
    <w:rsid w:val="00DE48D8"/>
    <w:rsid w:val="00DE6704"/>
    <w:rsid w:val="00DE674C"/>
    <w:rsid w:val="00DF125F"/>
    <w:rsid w:val="00DF4318"/>
    <w:rsid w:val="00DF44C4"/>
    <w:rsid w:val="00E01BB2"/>
    <w:rsid w:val="00E0340B"/>
    <w:rsid w:val="00E03C67"/>
    <w:rsid w:val="00E04317"/>
    <w:rsid w:val="00E068DB"/>
    <w:rsid w:val="00E10674"/>
    <w:rsid w:val="00E11794"/>
    <w:rsid w:val="00E149C1"/>
    <w:rsid w:val="00E21BDC"/>
    <w:rsid w:val="00E21F73"/>
    <w:rsid w:val="00E2488E"/>
    <w:rsid w:val="00E25C3E"/>
    <w:rsid w:val="00E27FB1"/>
    <w:rsid w:val="00E31C77"/>
    <w:rsid w:val="00E32102"/>
    <w:rsid w:val="00E32DE2"/>
    <w:rsid w:val="00E33ED5"/>
    <w:rsid w:val="00E33F05"/>
    <w:rsid w:val="00E378A1"/>
    <w:rsid w:val="00E407D6"/>
    <w:rsid w:val="00E4358C"/>
    <w:rsid w:val="00E45528"/>
    <w:rsid w:val="00E456F6"/>
    <w:rsid w:val="00E46502"/>
    <w:rsid w:val="00E4678F"/>
    <w:rsid w:val="00E46B53"/>
    <w:rsid w:val="00E50BDB"/>
    <w:rsid w:val="00E53F6F"/>
    <w:rsid w:val="00E542B7"/>
    <w:rsid w:val="00E55C0B"/>
    <w:rsid w:val="00E56C11"/>
    <w:rsid w:val="00E60142"/>
    <w:rsid w:val="00E62C98"/>
    <w:rsid w:val="00E64DF0"/>
    <w:rsid w:val="00E66840"/>
    <w:rsid w:val="00E67E46"/>
    <w:rsid w:val="00E711D0"/>
    <w:rsid w:val="00E71624"/>
    <w:rsid w:val="00E719B8"/>
    <w:rsid w:val="00E72992"/>
    <w:rsid w:val="00E9127E"/>
    <w:rsid w:val="00E919DA"/>
    <w:rsid w:val="00E93331"/>
    <w:rsid w:val="00E9539F"/>
    <w:rsid w:val="00E96E83"/>
    <w:rsid w:val="00EA1121"/>
    <w:rsid w:val="00EA236C"/>
    <w:rsid w:val="00EA30E7"/>
    <w:rsid w:val="00EA3266"/>
    <w:rsid w:val="00EA7996"/>
    <w:rsid w:val="00EA7FD0"/>
    <w:rsid w:val="00EB0D28"/>
    <w:rsid w:val="00EB2091"/>
    <w:rsid w:val="00EB2CDD"/>
    <w:rsid w:val="00EB59D6"/>
    <w:rsid w:val="00EC0551"/>
    <w:rsid w:val="00EC07E8"/>
    <w:rsid w:val="00EC240D"/>
    <w:rsid w:val="00EC2948"/>
    <w:rsid w:val="00ED7349"/>
    <w:rsid w:val="00ED7F69"/>
    <w:rsid w:val="00EE1D93"/>
    <w:rsid w:val="00EE2CEC"/>
    <w:rsid w:val="00EE3359"/>
    <w:rsid w:val="00EF71E6"/>
    <w:rsid w:val="00EF752F"/>
    <w:rsid w:val="00F00241"/>
    <w:rsid w:val="00F008A4"/>
    <w:rsid w:val="00F01519"/>
    <w:rsid w:val="00F07FCE"/>
    <w:rsid w:val="00F148E7"/>
    <w:rsid w:val="00F16628"/>
    <w:rsid w:val="00F166B0"/>
    <w:rsid w:val="00F16EC7"/>
    <w:rsid w:val="00F21139"/>
    <w:rsid w:val="00F219D5"/>
    <w:rsid w:val="00F2415D"/>
    <w:rsid w:val="00F2428B"/>
    <w:rsid w:val="00F25C91"/>
    <w:rsid w:val="00F27041"/>
    <w:rsid w:val="00F32ADB"/>
    <w:rsid w:val="00F35D83"/>
    <w:rsid w:val="00F367D9"/>
    <w:rsid w:val="00F36808"/>
    <w:rsid w:val="00F44B92"/>
    <w:rsid w:val="00F4512C"/>
    <w:rsid w:val="00F47863"/>
    <w:rsid w:val="00F50883"/>
    <w:rsid w:val="00F50B29"/>
    <w:rsid w:val="00F50C5F"/>
    <w:rsid w:val="00F51EC1"/>
    <w:rsid w:val="00F52B9C"/>
    <w:rsid w:val="00F551BF"/>
    <w:rsid w:val="00F57B49"/>
    <w:rsid w:val="00F57D36"/>
    <w:rsid w:val="00F621F8"/>
    <w:rsid w:val="00F63E7C"/>
    <w:rsid w:val="00F650C5"/>
    <w:rsid w:val="00F65EEF"/>
    <w:rsid w:val="00F668EC"/>
    <w:rsid w:val="00F67A96"/>
    <w:rsid w:val="00F71577"/>
    <w:rsid w:val="00F83A6E"/>
    <w:rsid w:val="00F849E5"/>
    <w:rsid w:val="00F86017"/>
    <w:rsid w:val="00F877E3"/>
    <w:rsid w:val="00F97E81"/>
    <w:rsid w:val="00FA121B"/>
    <w:rsid w:val="00FA6163"/>
    <w:rsid w:val="00FA7B61"/>
    <w:rsid w:val="00FB1B66"/>
    <w:rsid w:val="00FB201B"/>
    <w:rsid w:val="00FB4A97"/>
    <w:rsid w:val="00FB690C"/>
    <w:rsid w:val="00FB6C15"/>
    <w:rsid w:val="00FC0195"/>
    <w:rsid w:val="00FC0FD7"/>
    <w:rsid w:val="00FC113D"/>
    <w:rsid w:val="00FC4907"/>
    <w:rsid w:val="00FC49B0"/>
    <w:rsid w:val="00FD2D1F"/>
    <w:rsid w:val="00FD3706"/>
    <w:rsid w:val="00FD4AAD"/>
    <w:rsid w:val="00FD71D5"/>
    <w:rsid w:val="00FE277A"/>
    <w:rsid w:val="00FE422F"/>
    <w:rsid w:val="00FF137A"/>
    <w:rsid w:val="00FF41DC"/>
    <w:rsid w:val="00FF5A63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2447E75"/>
  <w15:docId w15:val="{26E836F9-B411-4630-A64B-067F52F5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it-IT" w:eastAsia="it-IT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4B63DE"/>
  </w:style>
  <w:style w:type="paragraph" w:styleId="Heading1">
    <w:name w:val="heading 1"/>
    <w:basedOn w:val="Normal"/>
    <w:next w:val="Heading2"/>
    <w:link w:val="Heading1Char"/>
    <w:uiPriority w:val="1"/>
    <w:qFormat/>
    <w:rsid w:val="004B63DE"/>
    <w:pPr>
      <w:keepNext/>
      <w:pageBreakBefore/>
      <w:numPr>
        <w:numId w:val="17"/>
      </w:numPr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2"/>
    <w:qFormat/>
    <w:rsid w:val="004B63DE"/>
    <w:pPr>
      <w:keepNext/>
      <w:keepLines/>
      <w:numPr>
        <w:ilvl w:val="1"/>
        <w:numId w:val="17"/>
      </w:numPr>
      <w:spacing w:line="240" w:lineRule="auto"/>
      <w:outlineLvl w:val="1"/>
    </w:pPr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3"/>
    <w:qFormat/>
    <w:rsid w:val="004B63DE"/>
    <w:pPr>
      <w:keepNext/>
      <w:keepLines/>
      <w:numPr>
        <w:ilvl w:val="2"/>
        <w:numId w:val="17"/>
      </w:numPr>
      <w:spacing w:line="240" w:lineRule="auto"/>
      <w:outlineLvl w:val="2"/>
    </w:pPr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4B63DE"/>
    <w:pPr>
      <w:keepNext/>
      <w:keepLines/>
      <w:numPr>
        <w:ilvl w:val="3"/>
        <w:numId w:val="17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4B63DE"/>
    <w:pPr>
      <w:keepNext/>
      <w:keepLines/>
      <w:numPr>
        <w:ilvl w:val="4"/>
        <w:numId w:val="17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B63DE"/>
    <w:pPr>
      <w:keepNext/>
      <w:keepLines/>
      <w:numPr>
        <w:ilvl w:val="5"/>
        <w:numId w:val="17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B63DE"/>
    <w:pPr>
      <w:keepNext/>
      <w:keepLines/>
      <w:numPr>
        <w:ilvl w:val="6"/>
        <w:numId w:val="17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B63DE"/>
    <w:pPr>
      <w:keepNext/>
      <w:keepLines/>
      <w:numPr>
        <w:ilvl w:val="7"/>
        <w:numId w:val="17"/>
      </w:numPr>
      <w:spacing w:line="240" w:lineRule="auto"/>
      <w:outlineLvl w:val="7"/>
    </w:pPr>
    <w:rPr>
      <w:rFonts w:asciiTheme="majorHAnsi" w:eastAsiaTheme="majorEastAsia" w:hAnsiTheme="majorHAnsi" w:cstheme="majorBidi"/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4B63DE"/>
    <w:pPr>
      <w:keepNext/>
      <w:keepLines/>
      <w:numPr>
        <w:ilvl w:val="8"/>
        <w:numId w:val="10"/>
      </w:numPr>
      <w:tabs>
        <w:tab w:val="clear" w:pos="3240"/>
      </w:tabs>
      <w:spacing w:line="240" w:lineRule="auto"/>
      <w:ind w:left="360"/>
      <w:outlineLvl w:val="8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Wingdings" w:hAnsi="Wingdings"/>
      <w:color w:val="auto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/>
      <w:b/>
      <w:color w:val="auto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11z0">
    <w:name w:val="WW8Num11z0"/>
    <w:rPr>
      <w:rFonts w:ascii="Wingdings" w:hAnsi="Wingdings" w:cs="Wingdings"/>
      <w:b/>
      <w:bCs/>
      <w:color w:val="auto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1z2">
    <w:name w:val="WW8Num11z2"/>
    <w:rPr>
      <w:rFonts w:ascii="Arial" w:hAnsi="Arial" w:cs="Arial"/>
    </w:rPr>
  </w:style>
  <w:style w:type="character" w:customStyle="1" w:styleId="WW8Num12z0">
    <w:name w:val="WW8Num12z0"/>
    <w:rPr>
      <w:rFonts w:ascii="Arial" w:eastAsia="Times New Roman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  <w:color w:val="auto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2">
    <w:name w:val="WW8Num6z2"/>
    <w:rPr>
      <w:rFonts w:ascii="Arial" w:eastAsia="Times New Roman" w:hAnsi="Arial" w:cs="Arial"/>
    </w:rPr>
  </w:style>
  <w:style w:type="character" w:customStyle="1" w:styleId="WW8Num7z0">
    <w:name w:val="WW8Num7z0"/>
    <w:rPr>
      <w:b w:val="0"/>
      <w:i w:val="0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  <w:b w:val="0"/>
      <w:i w:val="0"/>
      <w:sz w:val="20"/>
      <w:szCs w:val="20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5">
    <w:name w:val="WW8Num7z5"/>
    <w:rPr>
      <w:rFonts w:ascii="Wingdings" w:hAnsi="Wingdings"/>
    </w:rPr>
  </w:style>
  <w:style w:type="character" w:customStyle="1" w:styleId="WW8Num10z0">
    <w:name w:val="WW8Num10z0"/>
    <w:rPr>
      <w:sz w:val="20"/>
      <w:szCs w:val="2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i/>
    </w:rPr>
  </w:style>
  <w:style w:type="character" w:customStyle="1" w:styleId="WW8Num16z1">
    <w:name w:val="WW8Num16z1"/>
    <w:rPr>
      <w:rFonts w:ascii="Wingdings" w:hAnsi="Wingdings"/>
      <w:color w:val="auto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auto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Wingdings" w:hAnsi="Wingdings"/>
      <w:color w:val="auto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4">
    <w:name w:val="WW8Num24z4"/>
    <w:rPr>
      <w:rFonts w:ascii="Courier New" w:hAnsi="Courier New"/>
    </w:rPr>
  </w:style>
  <w:style w:type="character" w:customStyle="1" w:styleId="WW8Num26z0">
    <w:name w:val="WW8Num26z0"/>
    <w:rPr>
      <w:b w:val="0"/>
      <w:i w:val="0"/>
      <w:sz w:val="20"/>
      <w:szCs w:val="2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  <w:b w:val="0"/>
      <w:i w:val="0"/>
      <w:sz w:val="20"/>
      <w:szCs w:val="20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Wingdings" w:hAnsi="Wingdings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4">
    <w:name w:val="WW8Num31z4"/>
    <w:rPr>
      <w:rFonts w:ascii="Courier New" w:hAnsi="Courier New"/>
    </w:rPr>
  </w:style>
  <w:style w:type="character" w:customStyle="1" w:styleId="WW8Num34z0">
    <w:name w:val="WW8Num34z0"/>
    <w:rPr>
      <w:i/>
    </w:rPr>
  </w:style>
  <w:style w:type="character" w:customStyle="1" w:styleId="WW8Num35z1">
    <w:name w:val="WW8Num35z1"/>
    <w:rPr>
      <w:rFonts w:ascii="Wingdings" w:hAnsi="Wingdings"/>
    </w:rPr>
  </w:style>
  <w:style w:type="character" w:customStyle="1" w:styleId="WW8Num36z0">
    <w:name w:val="WW8Num36z0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Wingdings" w:hAnsi="Wingdings" w:cs="Wingdings"/>
      <w:sz w:val="24"/>
      <w:szCs w:val="24"/>
    </w:rPr>
  </w:style>
  <w:style w:type="character" w:customStyle="1" w:styleId="WW8Num41z0">
    <w:name w:val="WW8Num41z0"/>
    <w:rPr>
      <w:i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4"/>
    </w:rPr>
  </w:style>
  <w:style w:type="character" w:customStyle="1" w:styleId="WW8Num42z1">
    <w:name w:val="WW8Num42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/>
      <w:sz w:val="22"/>
      <w:szCs w:val="22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Wingdings" w:hAnsi="Wingdings"/>
    </w:rPr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9z0">
    <w:name w:val="WW8Num49z0"/>
    <w:rPr>
      <w:rFonts w:ascii="Wingdings" w:hAnsi="Wingdings"/>
      <w:color w:val="auto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PageNumber">
    <w:name w:val="page number"/>
    <w:basedOn w:val="Carpredefinitoparagrafo1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PlainTextChar">
    <w:name w:val="Plain Text Char"/>
    <w:link w:val="PlainText"/>
    <w:uiPriority w:val="99"/>
    <w:rPr>
      <w:rFonts w:ascii="Courier New" w:hAnsi="Courier New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RTFNum51">
    <w:name w:val="RTF_Num 5 1"/>
    <w:rPr>
      <w:rFonts w:ascii="Wingdings" w:eastAsia="Wingdings" w:hAnsi="Wingdings" w:cs="Wingdings"/>
      <w:b/>
      <w:bCs/>
      <w:color w:val="auto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ascii="Arial" w:eastAsia="Times New Roman" w:hAnsi="Arial" w:cs="Arial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character" w:customStyle="1" w:styleId="RTFNum231">
    <w:name w:val="RTF_Num 23 1"/>
    <w:rPr>
      <w:rFonts w:cs="Times New Roman"/>
    </w:rPr>
  </w:style>
  <w:style w:type="character" w:customStyle="1" w:styleId="RTFNum232">
    <w:name w:val="RTF_Num 23 2"/>
    <w:rPr>
      <w:rFonts w:cs="Times New Roman"/>
    </w:rPr>
  </w:style>
  <w:style w:type="character" w:customStyle="1" w:styleId="RTFNum233">
    <w:name w:val="RTF_Num 23 3"/>
    <w:rPr>
      <w:rFonts w:cs="Times New Roman"/>
    </w:rPr>
  </w:style>
  <w:style w:type="character" w:customStyle="1" w:styleId="RTFNum234">
    <w:name w:val="RTF_Num 23 4"/>
    <w:rPr>
      <w:rFonts w:cs="Times New Roman"/>
    </w:rPr>
  </w:style>
  <w:style w:type="character" w:customStyle="1" w:styleId="RTFNum235">
    <w:name w:val="RTF_Num 23 5"/>
    <w:rPr>
      <w:rFonts w:cs="Times New Roman"/>
    </w:rPr>
  </w:style>
  <w:style w:type="character" w:customStyle="1" w:styleId="RTFNum236">
    <w:name w:val="RTF_Num 23 6"/>
    <w:rPr>
      <w:rFonts w:cs="Times New Roman"/>
    </w:rPr>
  </w:style>
  <w:style w:type="character" w:customStyle="1" w:styleId="RTFNum237">
    <w:name w:val="RTF_Num 23 7"/>
    <w:rPr>
      <w:rFonts w:cs="Times New Roman"/>
    </w:rPr>
  </w:style>
  <w:style w:type="character" w:customStyle="1" w:styleId="RTFNum238">
    <w:name w:val="RTF_Num 23 8"/>
    <w:rPr>
      <w:rFonts w:cs="Times New Roman"/>
    </w:rPr>
  </w:style>
  <w:style w:type="character" w:customStyle="1" w:styleId="RTFNum239">
    <w:name w:val="RTF_Num 23 9"/>
    <w:rPr>
      <w:rFonts w:cs="Times New Roman"/>
    </w:rPr>
  </w:style>
  <w:style w:type="character" w:customStyle="1" w:styleId="RTFNum261">
    <w:name w:val="RTF_Num 26 1"/>
    <w:rPr>
      <w:rFonts w:ascii="Wingdings" w:eastAsia="Wingdings" w:hAnsi="Wingdings" w:cs="Wingdings"/>
    </w:rPr>
  </w:style>
  <w:style w:type="character" w:customStyle="1" w:styleId="RTFNum262">
    <w:name w:val="RTF_Num 26 2"/>
    <w:rPr>
      <w:rFonts w:ascii="Courier New" w:eastAsia="Courier New" w:hAnsi="Courier New" w:cs="Courier New"/>
    </w:rPr>
  </w:style>
  <w:style w:type="character" w:customStyle="1" w:styleId="RTFNum263">
    <w:name w:val="RTF_Num 26 3"/>
    <w:rPr>
      <w:rFonts w:ascii="Wingdings" w:eastAsia="Wingdings" w:hAnsi="Wingdings" w:cs="Wingdings"/>
    </w:rPr>
  </w:style>
  <w:style w:type="character" w:customStyle="1" w:styleId="RTFNum264">
    <w:name w:val="RTF_Num 26 4"/>
    <w:rPr>
      <w:rFonts w:ascii="Symbol" w:eastAsia="Symbol" w:hAnsi="Symbol" w:cs="Symbol"/>
    </w:rPr>
  </w:style>
  <w:style w:type="character" w:customStyle="1" w:styleId="RTFNum265">
    <w:name w:val="RTF_Num 26 5"/>
    <w:rPr>
      <w:rFonts w:ascii="Courier New" w:eastAsia="Courier New" w:hAnsi="Courier New" w:cs="Courier New"/>
    </w:rPr>
  </w:style>
  <w:style w:type="character" w:customStyle="1" w:styleId="RTFNum266">
    <w:name w:val="RTF_Num 26 6"/>
    <w:rPr>
      <w:rFonts w:ascii="Wingdings" w:eastAsia="Wingdings" w:hAnsi="Wingdings" w:cs="Wingdings"/>
    </w:rPr>
  </w:style>
  <w:style w:type="character" w:customStyle="1" w:styleId="RTFNum267">
    <w:name w:val="RTF_Num 26 7"/>
    <w:rPr>
      <w:rFonts w:ascii="Symbol" w:eastAsia="Symbol" w:hAnsi="Symbol" w:cs="Symbol"/>
    </w:rPr>
  </w:style>
  <w:style w:type="character" w:customStyle="1" w:styleId="RTFNum268">
    <w:name w:val="RTF_Num 26 8"/>
    <w:rPr>
      <w:rFonts w:ascii="Courier New" w:eastAsia="Courier New" w:hAnsi="Courier New" w:cs="Courier New"/>
    </w:rPr>
  </w:style>
  <w:style w:type="character" w:customStyle="1" w:styleId="RTFNum269">
    <w:name w:val="RTF_Num 26 9"/>
    <w:rPr>
      <w:rFonts w:ascii="Wingdings" w:eastAsia="Wingdings" w:hAnsi="Wingdings" w:cs="Wingdings"/>
    </w:rPr>
  </w:style>
  <w:style w:type="character" w:customStyle="1" w:styleId="RTFNum411">
    <w:name w:val="RTF_Num 41 1"/>
    <w:rPr>
      <w:rFonts w:cs="Times New Roman"/>
    </w:rPr>
  </w:style>
  <w:style w:type="character" w:customStyle="1" w:styleId="RTFNum412">
    <w:name w:val="RTF_Num 41 2"/>
    <w:rPr>
      <w:rFonts w:cs="Times New Roman"/>
    </w:rPr>
  </w:style>
  <w:style w:type="character" w:customStyle="1" w:styleId="RTFNum413">
    <w:name w:val="RTF_Num 41 3"/>
    <w:rPr>
      <w:rFonts w:cs="Times New Roman"/>
    </w:rPr>
  </w:style>
  <w:style w:type="character" w:customStyle="1" w:styleId="RTFNum414">
    <w:name w:val="RTF_Num 41 4"/>
    <w:rPr>
      <w:rFonts w:cs="Times New Roman"/>
    </w:rPr>
  </w:style>
  <w:style w:type="character" w:customStyle="1" w:styleId="RTFNum415">
    <w:name w:val="RTF_Num 41 5"/>
    <w:rPr>
      <w:rFonts w:cs="Times New Roman"/>
    </w:rPr>
  </w:style>
  <w:style w:type="character" w:customStyle="1" w:styleId="RTFNum416">
    <w:name w:val="RTF_Num 41 6"/>
    <w:rPr>
      <w:rFonts w:cs="Times New Roman"/>
    </w:rPr>
  </w:style>
  <w:style w:type="character" w:customStyle="1" w:styleId="RTFNum417">
    <w:name w:val="RTF_Num 41 7"/>
    <w:rPr>
      <w:rFonts w:cs="Times New Roman"/>
    </w:rPr>
  </w:style>
  <w:style w:type="character" w:customStyle="1" w:styleId="RTFNum418">
    <w:name w:val="RTF_Num 41 8"/>
    <w:rPr>
      <w:rFonts w:cs="Times New Roman"/>
    </w:rPr>
  </w:style>
  <w:style w:type="character" w:customStyle="1" w:styleId="RTFNum419">
    <w:name w:val="RTF_Num 41 9"/>
    <w:rPr>
      <w:rFonts w:cs="Times New Roman"/>
    </w:rPr>
  </w:style>
  <w:style w:type="character" w:customStyle="1" w:styleId="RTFNum381">
    <w:name w:val="RTF_Num 38 1"/>
    <w:rPr>
      <w:rFonts w:ascii="Wingdings" w:eastAsia="Wingdings" w:hAnsi="Wingdings" w:cs="Wingdings"/>
      <w:b/>
      <w:bCs/>
      <w:color w:val="auto"/>
    </w:rPr>
  </w:style>
  <w:style w:type="character" w:customStyle="1" w:styleId="RTFNum382">
    <w:name w:val="RTF_Num 38 2"/>
    <w:rPr>
      <w:rFonts w:ascii="Courier New" w:eastAsia="Courier New" w:hAnsi="Courier New" w:cs="Courier New"/>
    </w:rPr>
  </w:style>
  <w:style w:type="character" w:customStyle="1" w:styleId="RTFNum383">
    <w:name w:val="RTF_Num 38 3"/>
    <w:rPr>
      <w:rFonts w:ascii="Wingdings" w:eastAsia="Wingdings" w:hAnsi="Wingdings" w:cs="Wingdings"/>
    </w:rPr>
  </w:style>
  <w:style w:type="character" w:customStyle="1" w:styleId="RTFNum384">
    <w:name w:val="RTF_Num 38 4"/>
    <w:rPr>
      <w:rFonts w:ascii="Symbol" w:eastAsia="Symbol" w:hAnsi="Symbol" w:cs="Symbol"/>
    </w:rPr>
  </w:style>
  <w:style w:type="character" w:customStyle="1" w:styleId="RTFNum385">
    <w:name w:val="RTF_Num 38 5"/>
    <w:rPr>
      <w:rFonts w:ascii="Courier New" w:eastAsia="Courier New" w:hAnsi="Courier New" w:cs="Courier New"/>
    </w:rPr>
  </w:style>
  <w:style w:type="character" w:customStyle="1" w:styleId="RTFNum386">
    <w:name w:val="RTF_Num 38 6"/>
    <w:rPr>
      <w:rFonts w:ascii="Wingdings" w:eastAsia="Wingdings" w:hAnsi="Wingdings" w:cs="Wingdings"/>
    </w:rPr>
  </w:style>
  <w:style w:type="character" w:customStyle="1" w:styleId="RTFNum387">
    <w:name w:val="RTF_Num 38 7"/>
    <w:rPr>
      <w:rFonts w:ascii="Symbol" w:eastAsia="Symbol" w:hAnsi="Symbol" w:cs="Symbol"/>
    </w:rPr>
  </w:style>
  <w:style w:type="character" w:customStyle="1" w:styleId="RTFNum388">
    <w:name w:val="RTF_Num 38 8"/>
    <w:rPr>
      <w:rFonts w:ascii="Courier New" w:eastAsia="Courier New" w:hAnsi="Courier New" w:cs="Courier New"/>
    </w:rPr>
  </w:style>
  <w:style w:type="character" w:customStyle="1" w:styleId="RTFNum389">
    <w:name w:val="RTF_Num 38 9"/>
    <w:rPr>
      <w:rFonts w:ascii="Wingdings" w:eastAsia="Wingdings" w:hAnsi="Wingdings" w:cs="Wingdings"/>
    </w:rPr>
  </w:style>
  <w:style w:type="paragraph" w:customStyle="1" w:styleId="Intestazione1">
    <w:name w:val="Intestazione1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qFormat/>
    <w:rsid w:val="004B63DE"/>
  </w:style>
  <w:style w:type="paragraph" w:styleId="List">
    <w:name w:val="List"/>
    <w:basedOn w:val="BodyText"/>
    <w:rPr>
      <w:rFonts w:cs="Tahoma"/>
    </w:rPr>
  </w:style>
  <w:style w:type="paragraph" w:customStyle="1" w:styleId="Didascalia1">
    <w:name w:val="Didascali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"/>
    <w:pPr>
      <w:suppressLineNumbers/>
    </w:pPr>
    <w:rPr>
      <w:rFonts w:cs="Tahoma"/>
    </w:rPr>
  </w:style>
  <w:style w:type="paragraph" w:styleId="Header">
    <w:name w:val="header"/>
    <w:aliases w:val="Intestazione Nova,hd,intestazione"/>
    <w:basedOn w:val="Normal"/>
    <w:link w:val="HeaderChar"/>
    <w:uiPriority w:val="99"/>
    <w:qFormat/>
    <w:rsid w:val="004B63DE"/>
    <w:pPr>
      <w:spacing w:after="0" w:line="240" w:lineRule="auto"/>
    </w:pPr>
    <w:rPr>
      <w:rFonts w:asciiTheme="minorHAnsi" w:hAnsiTheme="minorHAnsi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paragraph" w:customStyle="1" w:styleId="caricafirma">
    <w:name w:val="carica firma"/>
    <w:basedOn w:val="Normal"/>
    <w:next w:val="Normal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lang w:eastAsia="ar-SA"/>
    </w:rPr>
  </w:style>
  <w:style w:type="paragraph" w:customStyle="1" w:styleId="elencopuntato">
    <w:name w:val="elenco puntato"/>
    <w:basedOn w:val="Normal"/>
    <w:pPr>
      <w:widowControl w:val="0"/>
      <w:numPr>
        <w:numId w:val="2"/>
      </w:numPr>
      <w:tabs>
        <w:tab w:val="left" w:pos="851"/>
      </w:tabs>
      <w:spacing w:before="120" w:after="120"/>
      <w:ind w:left="851" w:hanging="851"/>
    </w:pPr>
    <w:rPr>
      <w:lang w:eastAsia="ar-SA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customStyle="1" w:styleId="Testocommento1">
    <w:name w:val="Testo commento1"/>
    <w:basedOn w:val="Normal"/>
    <w:pPr>
      <w:ind w:left="1077" w:hanging="1077"/>
    </w:pPr>
  </w:style>
  <w:style w:type="paragraph" w:customStyle="1" w:styleId="usoboll1">
    <w:name w:val="usoboll1"/>
    <w:basedOn w:val="Normal"/>
    <w:next w:val="Normal"/>
    <w:rPr>
      <w:rFonts w:ascii="CourierNewPS-BoldItalicMT" w:hAnsi="CourierNewPS-BoldItalicMT"/>
    </w:rPr>
  </w:style>
  <w:style w:type="paragraph" w:customStyle="1" w:styleId="Default">
    <w:name w:val="Default"/>
    <w:pPr>
      <w:suppressAutoHyphens/>
    </w:pPr>
    <w:rPr>
      <w:rFonts w:ascii="CourierNewPS-BoldItalicMT" w:eastAsia="Arial" w:hAnsi="CourierNewPS-BoldItalicMT"/>
    </w:rPr>
  </w:style>
  <w:style w:type="paragraph" w:customStyle="1" w:styleId="Corpodeltesto21">
    <w:name w:val="Corpo del testo 21"/>
    <w:basedOn w:val="Normal"/>
    <w:pPr>
      <w:spacing w:after="120" w:line="480" w:lineRule="auto"/>
    </w:pPr>
    <w:rPr>
      <w:lang w:eastAsia="ar-SA"/>
    </w:rPr>
  </w:style>
  <w:style w:type="paragraph" w:customStyle="1" w:styleId="sche24">
    <w:name w:val="sche2_4"/>
    <w:pPr>
      <w:suppressAutoHyphens/>
      <w:spacing w:before="128"/>
      <w:jc w:val="right"/>
    </w:pPr>
    <w:rPr>
      <w:rFonts w:eastAsia="Arial"/>
      <w:lang w:val="en-US" w:eastAsia="ar-SA"/>
    </w:rPr>
  </w:style>
  <w:style w:type="paragraph" w:customStyle="1" w:styleId="sche3">
    <w:name w:val="sche_3"/>
    <w:pPr>
      <w:suppressAutoHyphens/>
      <w:jc w:val="both"/>
    </w:pPr>
    <w:rPr>
      <w:rFonts w:eastAsia="Arial"/>
      <w:lang w:val="en-US" w:eastAsia="ar-SA"/>
    </w:rPr>
  </w:style>
  <w:style w:type="paragraph" w:customStyle="1" w:styleId="sche4">
    <w:name w:val="sche_4"/>
    <w:pPr>
      <w:suppressAutoHyphens/>
      <w:jc w:val="both"/>
    </w:pPr>
    <w:rPr>
      <w:rFonts w:eastAsia="Arial"/>
      <w:lang w:val="en-US" w:eastAsia="ar-SA"/>
    </w:rPr>
  </w:style>
  <w:style w:type="paragraph" w:customStyle="1" w:styleId="sche2">
    <w:name w:val="sche_2"/>
    <w:pPr>
      <w:suppressAutoHyphens/>
      <w:spacing w:before="256"/>
      <w:jc w:val="both"/>
    </w:pPr>
    <w:rPr>
      <w:rFonts w:eastAsia="Arial"/>
      <w:lang w:val="en-US" w:eastAsia="ar-SA"/>
    </w:rPr>
  </w:style>
  <w:style w:type="paragraph" w:customStyle="1" w:styleId="Testonormale1">
    <w:name w:val="Testo normale1"/>
    <w:basedOn w:val="Normal"/>
    <w:rPr>
      <w:rFonts w:ascii="Courier New" w:hAnsi="Courier New"/>
      <w:lang w:eastAsia="ar-SA"/>
    </w:rPr>
  </w:style>
  <w:style w:type="paragraph" w:customStyle="1" w:styleId="Numerazioneperbuste">
    <w:name w:val="Numerazione per buste"/>
    <w:basedOn w:val="Normal"/>
    <w:pPr>
      <w:numPr>
        <w:numId w:val="3"/>
      </w:numPr>
      <w:spacing w:before="120" w:after="120" w:line="360" w:lineRule="auto"/>
    </w:pPr>
    <w:rPr>
      <w:lang w:eastAsia="ar-SA"/>
    </w:rPr>
  </w:style>
  <w:style w:type="paragraph" w:customStyle="1" w:styleId="sche21">
    <w:name w:val="sche2_1"/>
    <w:pPr>
      <w:suppressAutoHyphens/>
      <w:spacing w:before="256"/>
      <w:jc w:val="right"/>
    </w:pPr>
    <w:rPr>
      <w:rFonts w:eastAsia="Arial"/>
      <w:lang w:val="en-US" w:eastAsia="ar-SA"/>
    </w:rPr>
  </w:style>
  <w:style w:type="paragraph" w:customStyle="1" w:styleId="Contenutotabella">
    <w:name w:val="Contenuto tabella"/>
    <w:basedOn w:val="Normal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kern w:val="1"/>
      <w:sz w:val="32"/>
      <w:szCs w:val="32"/>
    </w:rPr>
  </w:style>
  <w:style w:type="paragraph" w:customStyle="1" w:styleId="tit1">
    <w:name w:val="tit 1"/>
    <w:basedOn w:val="Heading11"/>
    <w:pPr>
      <w:numPr>
        <w:numId w:val="4"/>
      </w:numPr>
      <w:tabs>
        <w:tab w:val="left" w:pos="0"/>
        <w:tab w:val="left" w:pos="20"/>
      </w:tabs>
      <w:overflowPunct w:val="0"/>
      <w:autoSpaceDE w:val="0"/>
      <w:spacing w:after="0" w:line="280" w:lineRule="exact"/>
      <w:textAlignment w:val="baseline"/>
    </w:pPr>
    <w:rPr>
      <w:sz w:val="20"/>
      <w:szCs w:val="20"/>
      <w:lang w:eastAsia="ar-SA"/>
    </w:rPr>
  </w:style>
  <w:style w:type="character" w:customStyle="1" w:styleId="HeaderChar">
    <w:name w:val="Header Char"/>
    <w:aliases w:val="Intestazione Nova Char,hd Char,intestazione Char"/>
    <w:basedOn w:val="DefaultParagraphFont"/>
    <w:link w:val="Header"/>
    <w:uiPriority w:val="99"/>
    <w:rsid w:val="004B63DE"/>
    <w:rPr>
      <w:rFonts w:asciiTheme="minorHAnsi" w:hAnsiTheme="minorHAnsi"/>
      <w:sz w:val="16"/>
    </w:rPr>
  </w:style>
  <w:style w:type="paragraph" w:styleId="PlainText">
    <w:name w:val="Plain Text"/>
    <w:basedOn w:val="Normal"/>
    <w:link w:val="PlainTextChar"/>
    <w:uiPriority w:val="99"/>
    <w:rsid w:val="006C3EE3"/>
    <w:rPr>
      <w:rFonts w:ascii="Courier New" w:hAnsi="Courier New"/>
    </w:rPr>
  </w:style>
  <w:style w:type="character" w:customStyle="1" w:styleId="TestonormaleCarattere1">
    <w:name w:val="Testo normale Carattere1"/>
    <w:uiPriority w:val="99"/>
    <w:semiHidden/>
    <w:rsid w:val="006C3EE3"/>
    <w:rPr>
      <w:rFonts w:ascii="Courier New" w:hAnsi="Courier New" w:cs="Courier New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F1E0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3F1E05"/>
    <w:rPr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Title">
    <w:name w:val="Title"/>
    <w:basedOn w:val="Normal"/>
    <w:next w:val="Subtitle"/>
    <w:link w:val="TitleChar"/>
    <w:uiPriority w:val="99"/>
    <w:qFormat/>
    <w:rsid w:val="004B63DE"/>
    <w:pPr>
      <w:spacing w:after="0" w:line="240" w:lineRule="auto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4B63DE"/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paragraph" w:customStyle="1" w:styleId="BodyText22">
    <w:name w:val="Body Text 22"/>
    <w:basedOn w:val="Normal"/>
    <w:rsid w:val="003F1E05"/>
  </w:style>
  <w:style w:type="numbering" w:customStyle="1" w:styleId="StileNumerazioneautomatica">
    <w:name w:val="Stile Numerazione automatica"/>
    <w:basedOn w:val="NoList"/>
    <w:rsid w:val="003F1E05"/>
    <w:pPr>
      <w:numPr>
        <w:numId w:val="5"/>
      </w:numPr>
    </w:pPr>
  </w:style>
  <w:style w:type="paragraph" w:customStyle="1" w:styleId="puntato">
    <w:name w:val="puntato"/>
    <w:basedOn w:val="Normal"/>
    <w:rsid w:val="003F1E05"/>
    <w:pPr>
      <w:numPr>
        <w:numId w:val="6"/>
      </w:numPr>
      <w:spacing w:line="360" w:lineRule="auto"/>
    </w:pPr>
  </w:style>
  <w:style w:type="character" w:styleId="FootnoteReference">
    <w:name w:val="footnote reference"/>
    <w:rsid w:val="003F1E05"/>
    <w:rPr>
      <w:color w:val="000000"/>
      <w:sz w:val="16"/>
    </w:rPr>
  </w:style>
  <w:style w:type="paragraph" w:styleId="FootnoteText">
    <w:name w:val="footnote text"/>
    <w:basedOn w:val="Normal"/>
    <w:link w:val="FootnoteTextChar"/>
    <w:semiHidden/>
    <w:rsid w:val="003F1E05"/>
  </w:style>
  <w:style w:type="character" w:customStyle="1" w:styleId="FootnoteTextChar">
    <w:name w:val="Footnote Text Char"/>
    <w:basedOn w:val="DefaultParagraphFont"/>
    <w:link w:val="FootnoteText"/>
    <w:semiHidden/>
    <w:rsid w:val="003F1E05"/>
  </w:style>
  <w:style w:type="table" w:styleId="TableGrid">
    <w:name w:val="Table Grid"/>
    <w:basedOn w:val="TableNormal"/>
    <w:rsid w:val="00954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3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rsid w:val="004B63DE"/>
    <w:rPr>
      <w:rFonts w:asciiTheme="majorHAnsi" w:eastAsiaTheme="majorEastAsia" w:hAnsiTheme="majorHAnsi" w:cstheme="majorBidi"/>
      <w:i/>
    </w:rPr>
  </w:style>
  <w:style w:type="paragraph" w:customStyle="1" w:styleId="Buste">
    <w:name w:val="Buste"/>
    <w:basedOn w:val="Normal"/>
    <w:rsid w:val="007C3459"/>
    <w:pPr>
      <w:numPr>
        <w:numId w:val="7"/>
      </w:numPr>
      <w:spacing w:before="120" w:after="120" w:line="360" w:lineRule="auto"/>
    </w:pPr>
  </w:style>
  <w:style w:type="character" w:customStyle="1" w:styleId="Heading1Char">
    <w:name w:val="Heading 1 Char"/>
    <w:basedOn w:val="DefaultParagraphFont"/>
    <w:link w:val="Heading1"/>
    <w:uiPriority w:val="1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BodyText21">
    <w:name w:val="Body Text 21"/>
    <w:basedOn w:val="Normal"/>
    <w:rsid w:val="004265AA"/>
  </w:style>
  <w:style w:type="paragraph" w:customStyle="1" w:styleId="MediumGrid1-Accent21">
    <w:name w:val="Medium Grid 1 - Accent 21"/>
    <w:basedOn w:val="Normal"/>
    <w:uiPriority w:val="34"/>
    <w:rsid w:val="006174B2"/>
    <w:pPr>
      <w:ind w:left="708"/>
    </w:pPr>
  </w:style>
  <w:style w:type="paragraph" w:customStyle="1" w:styleId="MediumShading1-Accent11">
    <w:name w:val="Medium Shading 1 - Accent 11"/>
    <w:uiPriority w:val="1"/>
    <w:rsid w:val="00577741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semiHidden/>
    <w:unhideWhenUsed/>
    <w:rsid w:val="004D1AC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D1ACE"/>
  </w:style>
  <w:style w:type="character" w:customStyle="1" w:styleId="CommentTextChar">
    <w:name w:val="Comment Text Char"/>
    <w:basedOn w:val="DefaultParagraphFont"/>
    <w:link w:val="CommentText"/>
    <w:rsid w:val="004D1AC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1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1AC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2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4B63DE"/>
    <w:rPr>
      <w:rFonts w:asciiTheme="majorHAnsi" w:eastAsiaTheme="majorEastAsia" w:hAnsiTheme="majorHAnsi" w:cstheme="majorBidi"/>
      <w:i/>
      <w:iCs/>
    </w:rPr>
  </w:style>
  <w:style w:type="character" w:customStyle="1" w:styleId="Heading9Char">
    <w:name w:val="Heading 9 Char"/>
    <w:basedOn w:val="DefaultParagraphFont"/>
    <w:link w:val="Heading9"/>
    <w:uiPriority w:val="99"/>
    <w:rsid w:val="004B63DE"/>
    <w:rPr>
      <w:rFonts w:asciiTheme="majorHAnsi" w:eastAsiaTheme="majorEastAsia" w:hAnsiTheme="majorHAnsi" w:cstheme="majorBidi"/>
      <w:i/>
      <w:iCs/>
    </w:rPr>
  </w:style>
  <w:style w:type="numbering" w:customStyle="1" w:styleId="Nessunelenco1">
    <w:name w:val="Nessun elenco1"/>
    <w:next w:val="NoList"/>
    <w:semiHidden/>
    <w:rsid w:val="00096F3B"/>
  </w:style>
  <w:style w:type="paragraph" w:styleId="TOC1">
    <w:name w:val="toc 1"/>
    <w:basedOn w:val="Normal"/>
    <w:next w:val="Normal"/>
    <w:autoRedefine/>
    <w:semiHidden/>
    <w:rsid w:val="00537F27"/>
    <w:pPr>
      <w:tabs>
        <w:tab w:val="left" w:pos="0"/>
        <w:tab w:val="left" w:pos="180"/>
        <w:tab w:val="left" w:pos="360"/>
        <w:tab w:val="right" w:leader="dot" w:pos="9720"/>
      </w:tabs>
      <w:spacing w:line="360" w:lineRule="auto"/>
      <w:ind w:right="641"/>
      <w:jc w:val="both"/>
      <w:outlineLvl w:val="0"/>
    </w:pPr>
  </w:style>
  <w:style w:type="paragraph" w:styleId="TOC2">
    <w:name w:val="toc 2"/>
    <w:basedOn w:val="Normal"/>
    <w:next w:val="Normal"/>
    <w:autoRedefine/>
    <w:semiHidden/>
    <w:rsid w:val="00096F3B"/>
    <w:pPr>
      <w:tabs>
        <w:tab w:val="left" w:pos="720"/>
        <w:tab w:val="right" w:leader="dot" w:pos="9540"/>
        <w:tab w:val="right" w:leader="dot" w:pos="972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096F3B"/>
    <w:pPr>
      <w:keepNext/>
      <w:tabs>
        <w:tab w:val="left" w:pos="360"/>
        <w:tab w:val="right" w:leader="dot" w:pos="9720"/>
      </w:tabs>
      <w:ind w:left="360" w:right="641" w:hanging="360"/>
    </w:pPr>
  </w:style>
  <w:style w:type="character" w:customStyle="1" w:styleId="FooterChar">
    <w:name w:val="Footer Char"/>
    <w:link w:val="Footer"/>
    <w:uiPriority w:val="99"/>
    <w:rsid w:val="00096F3B"/>
    <w:rPr>
      <w:sz w:val="24"/>
      <w:szCs w:val="24"/>
    </w:rPr>
  </w:style>
  <w:style w:type="paragraph" w:customStyle="1" w:styleId="Corpodeltesto1">
    <w:name w:val="Corpo del testo 1"/>
    <w:basedOn w:val="Normal"/>
    <w:link w:val="Corpodeltesto1Carattere"/>
    <w:rsid w:val="00096F3B"/>
    <w:pPr>
      <w:spacing w:line="360" w:lineRule="auto"/>
    </w:pPr>
    <w:rPr>
      <w:rFonts w:ascii="Helvetica" w:hAnsi="Helvetica" w:cs="Helvetica"/>
    </w:rPr>
  </w:style>
  <w:style w:type="character" w:customStyle="1" w:styleId="StileTitolo1Helvetica18ptNonGrassettoArancioneAllineCarattere">
    <w:name w:val="Stile Titolo 1 + Helvetica 18 pt Non Grassetto Arancione Alline... Carattere"/>
    <w:link w:val="StileTitolo1Helvetica18ptNonGrassettoArancioneAlline"/>
    <w:locked/>
    <w:rsid w:val="00096F3B"/>
    <w:rPr>
      <w:rFonts w:ascii="Arial" w:eastAsiaTheme="majorEastAsia" w:hAnsi="Arial" w:cs="Arial"/>
      <w:b/>
      <w:bCs/>
      <w:i/>
      <w:color w:val="FF6600"/>
      <w:sz w:val="36"/>
      <w:szCs w:val="36"/>
    </w:rPr>
  </w:style>
  <w:style w:type="paragraph" w:customStyle="1" w:styleId="StileTitolo1Helvetica18ptNonGrassettoArancioneAlline">
    <w:name w:val="Stile Titolo 1 + Helvetica 18 pt Non Grassetto Arancione Alline..."/>
    <w:basedOn w:val="Heading1"/>
    <w:next w:val="Corpodeltesto1"/>
    <w:link w:val="StileTitolo1Helvetica18ptNonGrassettoArancioneAllineCarattere"/>
    <w:autoRedefine/>
    <w:rsid w:val="00096F3B"/>
    <w:pPr>
      <w:tabs>
        <w:tab w:val="num" w:pos="454"/>
      </w:tabs>
      <w:spacing w:line="360" w:lineRule="auto"/>
      <w:ind w:left="431" w:right="1179" w:hanging="431"/>
    </w:pPr>
    <w:rPr>
      <w:rFonts w:ascii="Arial" w:hAnsi="Arial" w:cs="Arial"/>
      <w:color w:val="FF6600"/>
      <w:sz w:val="36"/>
      <w:szCs w:val="36"/>
    </w:rPr>
  </w:style>
  <w:style w:type="character" w:customStyle="1" w:styleId="BodyTextChar">
    <w:name w:val="Body Text Char"/>
    <w:basedOn w:val="DefaultParagraphFont"/>
    <w:link w:val="BodyText"/>
    <w:rsid w:val="004B63DE"/>
  </w:style>
  <w:style w:type="paragraph" w:styleId="TOC4">
    <w:name w:val="toc 4"/>
    <w:basedOn w:val="Normal"/>
    <w:next w:val="Normal"/>
    <w:autoRedefine/>
    <w:semiHidden/>
    <w:rsid w:val="00096F3B"/>
    <w:pPr>
      <w:tabs>
        <w:tab w:val="left" w:pos="1440"/>
        <w:tab w:val="right" w:leader="dot" w:pos="9720"/>
      </w:tabs>
      <w:ind w:left="900" w:right="638"/>
    </w:pPr>
  </w:style>
  <w:style w:type="paragraph" w:customStyle="1" w:styleId="StileTitolo1CenturyGothic">
    <w:name w:val="Stile Titolo 1 + Century Gothic"/>
    <w:basedOn w:val="Heading1"/>
    <w:rsid w:val="00096F3B"/>
    <w:pPr>
      <w:numPr>
        <w:numId w:val="9"/>
      </w:numPr>
    </w:pPr>
    <w:rPr>
      <w:rFonts w:ascii="Century Gothic" w:hAnsi="Century Gothic" w:cs="Century Gothic"/>
      <w:color w:val="0000FF"/>
    </w:rPr>
  </w:style>
  <w:style w:type="character" w:customStyle="1" w:styleId="StileCenturyGothicCorsivoBlu">
    <w:name w:val="Stile Century Gothic Corsivo Blu"/>
    <w:rsid w:val="00096F3B"/>
    <w:rPr>
      <w:rFonts w:ascii="Century Gothic" w:hAnsi="Century Gothic" w:cs="Century Gothic"/>
      <w:i/>
      <w:iCs/>
    </w:rPr>
  </w:style>
  <w:style w:type="character" w:customStyle="1" w:styleId="Corpodeltesto1Carattere">
    <w:name w:val="Corpo del testo 1 Carattere"/>
    <w:link w:val="Corpodeltesto1"/>
    <w:locked/>
    <w:rsid w:val="00096F3B"/>
    <w:rPr>
      <w:rFonts w:ascii="Helvetica" w:hAnsi="Helvetica" w:cs="Helvetica"/>
    </w:rPr>
  </w:style>
  <w:style w:type="character" w:customStyle="1" w:styleId="CarattereCarattere6">
    <w:name w:val="Carattere Carattere6"/>
    <w:rsid w:val="00096F3B"/>
    <w:rPr>
      <w:rFonts w:ascii="Arial" w:hAnsi="Arial" w:cs="Arial"/>
      <w:b/>
      <w:bCs/>
      <w:kern w:val="32"/>
      <w:sz w:val="32"/>
      <w:szCs w:val="32"/>
      <w:lang w:val="it-IT" w:eastAsia="it-IT"/>
    </w:rPr>
  </w:style>
  <w:style w:type="paragraph" w:customStyle="1" w:styleId="art-comma">
    <w:name w:val="art-comma"/>
    <w:basedOn w:val="Normal"/>
    <w:rsid w:val="00096F3B"/>
    <w:pPr>
      <w:overflowPunct w:val="0"/>
      <w:autoSpaceDE w:val="0"/>
      <w:autoSpaceDN w:val="0"/>
      <w:adjustRightInd w:val="0"/>
      <w:ind w:left="709" w:hanging="709"/>
      <w:textAlignment w:val="baseline"/>
    </w:pPr>
  </w:style>
  <w:style w:type="paragraph" w:customStyle="1" w:styleId="Stile">
    <w:name w:val="Stile"/>
    <w:basedOn w:val="Normal"/>
    <w:rsid w:val="00096F3B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TableColorful1">
    <w:name w:val="Table Colorful 1"/>
    <w:basedOn w:val="TableNormal"/>
    <w:rsid w:val="00096F3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096F3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orful2">
    <w:name w:val="Table Colorful 2"/>
    <w:basedOn w:val="TableNormal"/>
    <w:rsid w:val="00096F3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"/>
    <w:link w:val="ListParagraphChar"/>
    <w:rsid w:val="00096F3B"/>
    <w:pPr>
      <w:ind w:left="708"/>
    </w:pPr>
  </w:style>
  <w:style w:type="paragraph" w:styleId="EndnoteText">
    <w:name w:val="endnote text"/>
    <w:basedOn w:val="Normal"/>
    <w:link w:val="EndnoteTextChar"/>
    <w:semiHidden/>
    <w:rsid w:val="00096F3B"/>
    <w:pPr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096F3B"/>
    <w:rPr>
      <w:rFonts w:ascii="Calibri" w:hAnsi="Calibri" w:cs="Calibri"/>
      <w:lang w:eastAsia="en-US"/>
    </w:rPr>
  </w:style>
  <w:style w:type="character" w:customStyle="1" w:styleId="BalloonTextChar">
    <w:name w:val="Balloon Text Char"/>
    <w:link w:val="BalloonText"/>
    <w:rsid w:val="00096F3B"/>
    <w:rPr>
      <w:rFonts w:ascii="Tahoma" w:hAnsi="Tahoma" w:cs="Tahoma"/>
      <w:sz w:val="16"/>
      <w:szCs w:val="16"/>
    </w:rPr>
  </w:style>
  <w:style w:type="paragraph" w:customStyle="1" w:styleId="Revision1">
    <w:name w:val="Revision1"/>
    <w:hidden/>
    <w:semiHidden/>
    <w:rsid w:val="00096F3B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096F3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096F3B"/>
    <w:rPr>
      <w:rFonts w:ascii="Tahoma" w:hAnsi="Tahoma" w:cs="Tahoma"/>
      <w:shd w:val="clear" w:color="auto" w:fill="000080"/>
    </w:rPr>
  </w:style>
  <w:style w:type="paragraph" w:customStyle="1" w:styleId="TOCHeading1">
    <w:name w:val="TOC Heading1"/>
    <w:basedOn w:val="Heading1"/>
    <w:next w:val="Normal"/>
    <w:rsid w:val="00096F3B"/>
    <w:pPr>
      <w:keepLines/>
      <w:spacing w:before="480" w:after="0" w:line="276" w:lineRule="auto"/>
      <w:outlineLvl w:val="9"/>
    </w:pPr>
    <w:rPr>
      <w:rFonts w:cs="Cambria"/>
      <w:color w:val="365F91"/>
      <w:sz w:val="28"/>
      <w:lang w:eastAsia="en-US"/>
    </w:rPr>
  </w:style>
  <w:style w:type="paragraph" w:customStyle="1" w:styleId="CM53">
    <w:name w:val="CM53"/>
    <w:basedOn w:val="Normal"/>
    <w:next w:val="Normal"/>
    <w:rsid w:val="00096F3B"/>
    <w:pPr>
      <w:widowControl w:val="0"/>
      <w:autoSpaceDE w:val="0"/>
      <w:autoSpaceDN w:val="0"/>
      <w:adjustRightInd w:val="0"/>
      <w:spacing w:after="223"/>
    </w:pPr>
    <w:rPr>
      <w:rFonts w:ascii="Book Antiqua" w:hAnsi="Book Antiqua" w:cs="Book Antiqua"/>
    </w:rPr>
  </w:style>
  <w:style w:type="paragraph" w:styleId="BodyText2">
    <w:name w:val="Body Text 2"/>
    <w:basedOn w:val="Normal"/>
    <w:link w:val="BodyText2Char"/>
    <w:rsid w:val="00096F3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96F3B"/>
    <w:rPr>
      <w:sz w:val="24"/>
      <w:szCs w:val="24"/>
    </w:rPr>
  </w:style>
  <w:style w:type="paragraph" w:customStyle="1" w:styleId="StyleLeft282cmFirstline035cm">
    <w:name w:val="Style Left:  282 cm First line:  035 cm"/>
    <w:basedOn w:val="Normal"/>
    <w:rsid w:val="00096F3B"/>
    <w:pPr>
      <w:spacing w:line="312" w:lineRule="auto"/>
      <w:ind w:left="1599" w:firstLine="198"/>
    </w:pPr>
    <w:rPr>
      <w:rFonts w:ascii="Verdana" w:hAnsi="Verdana" w:cs="Verdana"/>
      <w:sz w:val="18"/>
      <w:szCs w:val="18"/>
    </w:rPr>
  </w:style>
  <w:style w:type="paragraph" w:customStyle="1" w:styleId="CarattereCarattere1CharChar">
    <w:name w:val="Carattere Carattere1 Char Char"/>
    <w:basedOn w:val="Normal"/>
    <w:rsid w:val="00096F3B"/>
    <w:pPr>
      <w:spacing w:after="160"/>
    </w:pPr>
    <w:rPr>
      <w:rFonts w:ascii="Verdana" w:hAnsi="Verdana" w:cs="Verdana"/>
      <w:lang w:val="en-US" w:eastAsia="en-US"/>
    </w:rPr>
  </w:style>
  <w:style w:type="character" w:styleId="FollowedHyperlink">
    <w:name w:val="FollowedHyperlink"/>
    <w:rsid w:val="00096F3B"/>
    <w:rPr>
      <w:rFonts w:cs="Times New Roman"/>
      <w:color w:val="800080"/>
      <w:u w:val="single"/>
    </w:rPr>
  </w:style>
  <w:style w:type="paragraph" w:styleId="TOC5">
    <w:name w:val="toc 5"/>
    <w:basedOn w:val="Normal"/>
    <w:next w:val="Normal"/>
    <w:autoRedefine/>
    <w:semiHidden/>
    <w:rsid w:val="00096F3B"/>
    <w:pPr>
      <w:tabs>
        <w:tab w:val="right" w:leader="dot" w:pos="9720"/>
      </w:tabs>
      <w:ind w:left="960"/>
    </w:pPr>
  </w:style>
  <w:style w:type="paragraph" w:styleId="TOC6">
    <w:name w:val="toc 6"/>
    <w:basedOn w:val="Normal"/>
    <w:next w:val="Normal"/>
    <w:autoRedefine/>
    <w:semiHidden/>
    <w:rsid w:val="00096F3B"/>
    <w:pPr>
      <w:ind w:left="1200"/>
    </w:pPr>
  </w:style>
  <w:style w:type="paragraph" w:styleId="TOC7">
    <w:name w:val="toc 7"/>
    <w:basedOn w:val="Normal"/>
    <w:next w:val="Normal"/>
    <w:autoRedefine/>
    <w:semiHidden/>
    <w:rsid w:val="00096F3B"/>
    <w:pPr>
      <w:ind w:left="1440"/>
    </w:pPr>
  </w:style>
  <w:style w:type="paragraph" w:styleId="TOC8">
    <w:name w:val="toc 8"/>
    <w:basedOn w:val="Normal"/>
    <w:next w:val="Normal"/>
    <w:autoRedefine/>
    <w:semiHidden/>
    <w:rsid w:val="00096F3B"/>
    <w:pPr>
      <w:ind w:left="1680"/>
    </w:pPr>
  </w:style>
  <w:style w:type="paragraph" w:styleId="TOC9">
    <w:name w:val="toc 9"/>
    <w:basedOn w:val="Normal"/>
    <w:next w:val="Normal"/>
    <w:autoRedefine/>
    <w:semiHidden/>
    <w:rsid w:val="00096F3B"/>
    <w:pPr>
      <w:ind w:left="1920"/>
    </w:pPr>
  </w:style>
  <w:style w:type="character" w:styleId="HTMLTypewriter">
    <w:name w:val="HTML Typewriter"/>
    <w:rsid w:val="00096F3B"/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rsid w:val="00096F3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96F3B"/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rsid w:val="00096F3B"/>
    <w:pPr>
      <w:ind w:left="240" w:hanging="240"/>
    </w:pPr>
  </w:style>
  <w:style w:type="paragraph" w:styleId="IndexHeading">
    <w:name w:val="index heading"/>
    <w:basedOn w:val="Normal"/>
    <w:next w:val="Normal"/>
    <w:semiHidden/>
    <w:rsid w:val="00096F3B"/>
    <w:rPr>
      <w:sz w:val="22"/>
    </w:rPr>
  </w:style>
  <w:style w:type="paragraph" w:customStyle="1" w:styleId="Riferimento">
    <w:name w:val="Riferimento"/>
    <w:basedOn w:val="BodyText"/>
    <w:rsid w:val="00096F3B"/>
    <w:pPr>
      <w:jc w:val="both"/>
    </w:pPr>
    <w:rPr>
      <w:rFonts w:ascii="Arial" w:hAnsi="Arial"/>
    </w:rPr>
  </w:style>
  <w:style w:type="numbering" w:customStyle="1" w:styleId="Stile11">
    <w:name w:val="Stile11"/>
    <w:rsid w:val="00096F3B"/>
    <w:pPr>
      <w:numPr>
        <w:numId w:val="11"/>
      </w:numPr>
    </w:pPr>
  </w:style>
  <w:style w:type="numbering" w:customStyle="1" w:styleId="Puntoelenco1">
    <w:name w:val="Punto elenco 1"/>
    <w:rsid w:val="00096F3B"/>
    <w:pPr>
      <w:numPr>
        <w:numId w:val="10"/>
      </w:numPr>
    </w:pPr>
  </w:style>
  <w:style w:type="character" w:styleId="Strong">
    <w:name w:val="Strong"/>
    <w:uiPriority w:val="99"/>
    <w:qFormat/>
    <w:rsid w:val="00096F3B"/>
    <w:rPr>
      <w:b/>
      <w:bCs/>
    </w:rPr>
  </w:style>
  <w:style w:type="paragraph" w:styleId="Revision">
    <w:name w:val="Revision"/>
    <w:hidden/>
    <w:uiPriority w:val="99"/>
    <w:semiHidden/>
    <w:rsid w:val="00096F3B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nhideWhenUsed/>
    <w:rsid w:val="00096F3B"/>
    <w:pPr>
      <w:spacing w:before="100" w:beforeAutospacing="1" w:after="100" w:afterAutospacing="1"/>
    </w:pPr>
  </w:style>
  <w:style w:type="paragraph" w:styleId="ListParagraph">
    <w:name w:val="List Paragraph"/>
    <w:aliases w:val="03_ELENCO PUNTATO,Paragrafo elenco 2,capitolo 1,lp1,Emaze punto elenco bianco,Bullet List"/>
    <w:basedOn w:val="Normal"/>
    <w:link w:val="ListParagraphChar1"/>
    <w:uiPriority w:val="1"/>
    <w:qFormat/>
    <w:rsid w:val="00871EF0"/>
    <w:pPr>
      <w:ind w:left="720"/>
      <w:contextualSpacing/>
    </w:pPr>
  </w:style>
  <w:style w:type="character" w:customStyle="1" w:styleId="ListParagraphChar1">
    <w:name w:val="List Paragraph Char1"/>
    <w:aliases w:val="03_ELENCO PUNTATO Char,Paragrafo elenco 2 Char,capitolo 1 Char,lp1 Char,Emaze punto elenco bianco Char,Bullet List Char"/>
    <w:basedOn w:val="DefaultParagraphFont"/>
    <w:link w:val="ListParagraph"/>
    <w:uiPriority w:val="1"/>
    <w:qFormat/>
    <w:locked/>
    <w:rsid w:val="00871EF0"/>
    <w:rPr>
      <w:sz w:val="24"/>
      <w:szCs w:val="24"/>
    </w:rPr>
  </w:style>
  <w:style w:type="paragraph" w:customStyle="1" w:styleId="SubHeading">
    <w:name w:val="Sub Heading"/>
    <w:basedOn w:val="Heading1"/>
    <w:uiPriority w:val="99"/>
    <w:semiHidden/>
    <w:qFormat/>
    <w:rsid w:val="004B63DE"/>
    <w:pPr>
      <w:keepLines/>
      <w:pageBreakBefore w:val="0"/>
      <w:numPr>
        <w:numId w:val="0"/>
      </w:numPr>
    </w:pPr>
    <w:rPr>
      <w:b w:val="0"/>
      <w:i w:val="0"/>
    </w:rPr>
  </w:style>
  <w:style w:type="paragraph" w:customStyle="1" w:styleId="Guidance">
    <w:name w:val="Guidance"/>
    <w:basedOn w:val="BodyText"/>
    <w:link w:val="GuidanceChar"/>
    <w:uiPriority w:val="99"/>
    <w:semiHidden/>
    <w:qFormat/>
    <w:rsid w:val="004B63DE"/>
    <w:pPr>
      <w:spacing w:after="0"/>
    </w:pPr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character" w:customStyle="1" w:styleId="GuidanceChar">
    <w:name w:val="Guidance Char"/>
    <w:basedOn w:val="BodyTextChar"/>
    <w:link w:val="Guidance"/>
    <w:uiPriority w:val="99"/>
    <w:semiHidden/>
    <w:rsid w:val="004B63DE"/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paragraph" w:customStyle="1" w:styleId="Source">
    <w:name w:val="Source"/>
    <w:basedOn w:val="BodyText"/>
    <w:link w:val="SourceChar"/>
    <w:uiPriority w:val="99"/>
    <w:qFormat/>
    <w:rsid w:val="004B63DE"/>
    <w:rPr>
      <w:i/>
      <w:sz w:val="16"/>
    </w:rPr>
  </w:style>
  <w:style w:type="character" w:customStyle="1" w:styleId="SourceChar">
    <w:name w:val="Source Char"/>
    <w:basedOn w:val="BodyTextChar"/>
    <w:link w:val="Source"/>
    <w:uiPriority w:val="99"/>
    <w:rsid w:val="004B63DE"/>
    <w:rPr>
      <w:i/>
      <w:sz w:val="16"/>
    </w:rPr>
  </w:style>
  <w:style w:type="paragraph" w:customStyle="1" w:styleId="PreSection1Heading1">
    <w:name w:val="Pre Section 1 Heading 1"/>
    <w:basedOn w:val="Heading1"/>
    <w:link w:val="PreSection1Heading1Char"/>
    <w:uiPriority w:val="99"/>
    <w:qFormat/>
    <w:rsid w:val="004B63DE"/>
    <w:pPr>
      <w:numPr>
        <w:numId w:val="0"/>
      </w:numPr>
    </w:pPr>
  </w:style>
  <w:style w:type="character" w:customStyle="1" w:styleId="PreSection1Heading1Char">
    <w:name w:val="Pre Section 1 Heading 1 Char"/>
    <w:basedOn w:val="Heading1Char"/>
    <w:link w:val="PreSection1Heading1"/>
    <w:uiPriority w:val="99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Appendix1">
    <w:name w:val="Appendix 1"/>
    <w:basedOn w:val="Heading1"/>
    <w:link w:val="Appendix1Char"/>
    <w:uiPriority w:val="99"/>
    <w:qFormat/>
    <w:rsid w:val="004B63DE"/>
    <w:pPr>
      <w:numPr>
        <w:numId w:val="20"/>
      </w:numPr>
    </w:pPr>
  </w:style>
  <w:style w:type="character" w:customStyle="1" w:styleId="Appendix1Char">
    <w:name w:val="Appendix 1 Char"/>
    <w:basedOn w:val="Heading1Char"/>
    <w:link w:val="Appendix1"/>
    <w:uiPriority w:val="99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Exhibit1">
    <w:name w:val="Exhibit 1"/>
    <w:basedOn w:val="Heading1"/>
    <w:link w:val="Exhibit1Char"/>
    <w:uiPriority w:val="5"/>
    <w:qFormat/>
    <w:rsid w:val="004B63DE"/>
    <w:pPr>
      <w:numPr>
        <w:numId w:val="21"/>
      </w:numPr>
    </w:pPr>
  </w:style>
  <w:style w:type="character" w:customStyle="1" w:styleId="Exhibit1Char">
    <w:name w:val="Exhibit 1 Char"/>
    <w:basedOn w:val="Heading1Char"/>
    <w:link w:val="Exhibit1"/>
    <w:uiPriority w:val="5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Appendix2">
    <w:name w:val="Appendix 2"/>
    <w:basedOn w:val="Heading2"/>
    <w:link w:val="Appendix2Char"/>
    <w:uiPriority w:val="99"/>
    <w:qFormat/>
    <w:rsid w:val="004B63DE"/>
    <w:pPr>
      <w:numPr>
        <w:numId w:val="20"/>
      </w:numPr>
    </w:pPr>
  </w:style>
  <w:style w:type="character" w:customStyle="1" w:styleId="Appendix2Char">
    <w:name w:val="Appendix 2 Char"/>
    <w:basedOn w:val="Heading2Char"/>
    <w:link w:val="Appendix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Appendix3">
    <w:name w:val="Appendix 3"/>
    <w:basedOn w:val="Heading3"/>
    <w:link w:val="Appendix3Char"/>
    <w:uiPriority w:val="99"/>
    <w:qFormat/>
    <w:rsid w:val="004B63DE"/>
    <w:pPr>
      <w:numPr>
        <w:numId w:val="14"/>
      </w:numPr>
      <w:ind w:left="0" w:firstLine="0"/>
    </w:pPr>
  </w:style>
  <w:style w:type="character" w:customStyle="1" w:styleId="Appendix3Char">
    <w:name w:val="Appendix 3 Char"/>
    <w:basedOn w:val="Heading3Char"/>
    <w:link w:val="Appendix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2">
    <w:name w:val="Exhibit 2"/>
    <w:basedOn w:val="Appendix2"/>
    <w:link w:val="Exhibit2Char"/>
    <w:uiPriority w:val="99"/>
    <w:qFormat/>
    <w:rsid w:val="004B63DE"/>
    <w:pPr>
      <w:numPr>
        <w:numId w:val="21"/>
      </w:numPr>
    </w:pPr>
  </w:style>
  <w:style w:type="character" w:customStyle="1" w:styleId="Exhibit2Char">
    <w:name w:val="Exhibit 2 Char"/>
    <w:basedOn w:val="Appendix2Char"/>
    <w:link w:val="Exhibit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Exhibit3">
    <w:name w:val="Exhibit 3"/>
    <w:basedOn w:val="Appendix3"/>
    <w:link w:val="Exhibit3Char"/>
    <w:uiPriority w:val="99"/>
    <w:qFormat/>
    <w:rsid w:val="004B63DE"/>
    <w:pPr>
      <w:numPr>
        <w:numId w:val="21"/>
      </w:numPr>
    </w:pPr>
  </w:style>
  <w:style w:type="character" w:customStyle="1" w:styleId="Exhibit3Char">
    <w:name w:val="Exhibit 3 Char"/>
    <w:basedOn w:val="Appendix3Char"/>
    <w:link w:val="Exhibit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4">
    <w:name w:val="Exhibit 4"/>
    <w:basedOn w:val="Normal"/>
    <w:link w:val="Exhibit4Char"/>
    <w:uiPriority w:val="99"/>
    <w:qFormat/>
    <w:rsid w:val="004B63DE"/>
    <w:pPr>
      <w:keepNext/>
      <w:keepLines/>
      <w:numPr>
        <w:ilvl w:val="3"/>
        <w:numId w:val="21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character" w:customStyle="1" w:styleId="Exhibit4Char">
    <w:name w:val="Exhibit 4 Char"/>
    <w:basedOn w:val="DefaultParagraphFont"/>
    <w:link w:val="Exhibit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customStyle="1" w:styleId="Exhibit5">
    <w:name w:val="Exhibit 5"/>
    <w:basedOn w:val="Normal"/>
    <w:link w:val="Exhibit5Char"/>
    <w:uiPriority w:val="99"/>
    <w:qFormat/>
    <w:rsid w:val="004B63DE"/>
    <w:pPr>
      <w:keepNext/>
      <w:keepLines/>
      <w:numPr>
        <w:ilvl w:val="4"/>
        <w:numId w:val="21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Exhibit5Char">
    <w:name w:val="Exhibit 5 Char"/>
    <w:basedOn w:val="DefaultParagraphFont"/>
    <w:link w:val="Exhibit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customStyle="1" w:styleId="Exhibit6">
    <w:name w:val="Exhibit 6"/>
    <w:basedOn w:val="Normal"/>
    <w:link w:val="Exhibit6Char"/>
    <w:uiPriority w:val="99"/>
    <w:qFormat/>
    <w:rsid w:val="004B63DE"/>
    <w:pPr>
      <w:keepNext/>
      <w:keepLines/>
      <w:numPr>
        <w:ilvl w:val="5"/>
        <w:numId w:val="21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Exhibit6Char">
    <w:name w:val="Exhibit 6 Char"/>
    <w:basedOn w:val="DefaultParagraphFont"/>
    <w:link w:val="Exhibit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customStyle="1" w:styleId="Exhibit7">
    <w:name w:val="Exhibit 7"/>
    <w:basedOn w:val="Normal"/>
    <w:link w:val="Exhibit7Char"/>
    <w:uiPriority w:val="99"/>
    <w:qFormat/>
    <w:rsid w:val="004B63DE"/>
    <w:pPr>
      <w:keepNext/>
      <w:keepLines/>
      <w:numPr>
        <w:ilvl w:val="6"/>
        <w:numId w:val="21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7Char">
    <w:name w:val="Exhibit 7 Char"/>
    <w:basedOn w:val="DefaultParagraphFont"/>
    <w:link w:val="Exhibit7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Exhibit8">
    <w:name w:val="Exhibit 8"/>
    <w:basedOn w:val="Normal"/>
    <w:link w:val="Exhibit8Char"/>
    <w:uiPriority w:val="99"/>
    <w:qFormat/>
    <w:rsid w:val="004B63DE"/>
    <w:pPr>
      <w:keepNext/>
      <w:keepLines/>
      <w:numPr>
        <w:ilvl w:val="7"/>
        <w:numId w:val="21"/>
      </w:numPr>
      <w:spacing w:line="240" w:lineRule="auto"/>
      <w:outlineLvl w:val="7"/>
    </w:pPr>
    <w:rPr>
      <w:rFonts w:asciiTheme="majorHAnsi" w:eastAsiaTheme="majorEastAsia" w:hAnsiTheme="majorHAnsi" w:cstheme="majorBidi"/>
      <w:i/>
      <w:color w:val="5B9BD5" w:themeColor="accent1"/>
    </w:rPr>
  </w:style>
  <w:style w:type="character" w:customStyle="1" w:styleId="Exhibit8Char">
    <w:name w:val="Exhibit 8 Char"/>
    <w:basedOn w:val="DefaultParagraphFont"/>
    <w:link w:val="Exhibit8"/>
    <w:uiPriority w:val="99"/>
    <w:rsid w:val="004B63DE"/>
    <w:rPr>
      <w:rFonts w:asciiTheme="majorHAnsi" w:eastAsiaTheme="majorEastAsia" w:hAnsiTheme="majorHAnsi" w:cstheme="majorBidi"/>
      <w:i/>
      <w:color w:val="5B9BD5" w:themeColor="accent1"/>
    </w:rPr>
  </w:style>
  <w:style w:type="paragraph" w:customStyle="1" w:styleId="Exhibit9">
    <w:name w:val="Exhibit 9"/>
    <w:basedOn w:val="Normal"/>
    <w:link w:val="Exhibit9Char"/>
    <w:uiPriority w:val="99"/>
    <w:qFormat/>
    <w:rsid w:val="004B63DE"/>
    <w:pPr>
      <w:keepNext/>
      <w:keepLines/>
      <w:numPr>
        <w:ilvl w:val="8"/>
        <w:numId w:val="13"/>
      </w:numPr>
      <w:tabs>
        <w:tab w:val="clear" w:pos="6546"/>
      </w:tabs>
      <w:spacing w:line="240" w:lineRule="auto"/>
      <w:ind w:left="0" w:firstLine="0"/>
      <w:outlineLvl w:val="8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9Char">
    <w:name w:val="Exhibit 9 Char"/>
    <w:basedOn w:val="DefaultParagraphFont"/>
    <w:link w:val="Exhibit9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ListRoman">
    <w:name w:val="List Roman"/>
    <w:basedOn w:val="ListNumber"/>
    <w:link w:val="ListRomanChar1"/>
    <w:qFormat/>
    <w:rsid w:val="004B63DE"/>
    <w:pPr>
      <w:numPr>
        <w:numId w:val="15"/>
      </w:numPr>
      <w:tabs>
        <w:tab w:val="num" w:pos="567"/>
      </w:tabs>
      <w:ind w:left="567" w:hanging="567"/>
    </w:pPr>
  </w:style>
  <w:style w:type="character" w:customStyle="1" w:styleId="ListRomanChar1">
    <w:name w:val="List Roman Char1"/>
    <w:basedOn w:val="ListNumberChar"/>
    <w:link w:val="ListRoman"/>
    <w:rsid w:val="004B63DE"/>
  </w:style>
  <w:style w:type="paragraph" w:styleId="ListNumber">
    <w:name w:val="List Number"/>
    <w:basedOn w:val="Normal"/>
    <w:link w:val="ListNumberChar"/>
    <w:uiPriority w:val="99"/>
    <w:qFormat/>
    <w:rsid w:val="004B63DE"/>
    <w:pPr>
      <w:numPr>
        <w:numId w:val="12"/>
      </w:numPr>
      <w:tabs>
        <w:tab w:val="clear" w:pos="360"/>
        <w:tab w:val="num" w:pos="567"/>
      </w:tabs>
      <w:spacing w:before="120"/>
      <w:ind w:left="567" w:hanging="567"/>
      <w:contextualSpacing/>
    </w:pPr>
  </w:style>
  <w:style w:type="paragraph" w:customStyle="1" w:styleId="ListAlpha">
    <w:name w:val="List Alpha"/>
    <w:basedOn w:val="ListRoman"/>
    <w:link w:val="ListAlphaChar"/>
    <w:uiPriority w:val="99"/>
    <w:qFormat/>
    <w:rsid w:val="004B63DE"/>
    <w:pPr>
      <w:numPr>
        <w:numId w:val="16"/>
      </w:numPr>
      <w:tabs>
        <w:tab w:val="num" w:pos="567"/>
      </w:tabs>
      <w:ind w:left="567" w:hanging="567"/>
    </w:pPr>
  </w:style>
  <w:style w:type="character" w:customStyle="1" w:styleId="ListAlphaChar">
    <w:name w:val="List Alpha Char"/>
    <w:basedOn w:val="ListRomanChar1"/>
    <w:link w:val="ListAlpha"/>
    <w:uiPriority w:val="99"/>
    <w:rsid w:val="004B63DE"/>
  </w:style>
  <w:style w:type="paragraph" w:customStyle="1" w:styleId="ListAlpha6">
    <w:name w:val="List Alpha 6"/>
    <w:basedOn w:val="Normal"/>
    <w:link w:val="ListAlpha6Char"/>
    <w:uiPriority w:val="99"/>
    <w:qFormat/>
    <w:rsid w:val="004B63DE"/>
    <w:pPr>
      <w:numPr>
        <w:ilvl w:val="5"/>
        <w:numId w:val="8"/>
      </w:numPr>
      <w:tabs>
        <w:tab w:val="num" w:pos="3402"/>
      </w:tabs>
      <w:spacing w:before="120"/>
      <w:ind w:left="3399" w:hanging="562"/>
      <w:contextualSpacing/>
    </w:pPr>
  </w:style>
  <w:style w:type="character" w:customStyle="1" w:styleId="ListAlpha6Char">
    <w:name w:val="List Alpha 6 Char"/>
    <w:basedOn w:val="DefaultParagraphFont"/>
    <w:link w:val="ListAlpha6"/>
    <w:uiPriority w:val="99"/>
    <w:rsid w:val="004B63DE"/>
  </w:style>
  <w:style w:type="paragraph" w:customStyle="1" w:styleId="PwCAddress">
    <w:name w:val="PwC Address"/>
    <w:basedOn w:val="Normal"/>
    <w:link w:val="PwCAddressChar"/>
    <w:uiPriority w:val="99"/>
    <w:semiHidden/>
    <w:qFormat/>
    <w:rsid w:val="004B63DE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uiPriority w:val="99"/>
    <w:semiHidden/>
    <w:rsid w:val="004B63DE"/>
    <w:rPr>
      <w:i/>
      <w:noProof/>
      <w:sz w:val="18"/>
      <w:szCs w:val="22"/>
      <w:lang w:eastAsia="en-GB"/>
    </w:rPr>
  </w:style>
  <w:style w:type="paragraph" w:customStyle="1" w:styleId="Dividerpage">
    <w:name w:val="Divider page"/>
    <w:uiPriority w:val="99"/>
    <w:semiHidden/>
    <w:unhideWhenUsed/>
    <w:qFormat/>
    <w:rsid w:val="004B63DE"/>
    <w:pPr>
      <w:suppressOverlap/>
    </w:pPr>
    <w:rPr>
      <w:rFonts w:eastAsiaTheme="majorEastAsia" w:cstheme="majorBidi"/>
      <w:i/>
      <w:noProof/>
      <w:color w:val="FFFFFF" w:themeColor="background1"/>
      <w:kern w:val="28"/>
      <w:sz w:val="66"/>
      <w:szCs w:val="66"/>
      <w:lang w:val="en-US" w:eastAsia="en-GB"/>
    </w:rPr>
  </w:style>
  <w:style w:type="paragraph" w:customStyle="1" w:styleId="PreSection1Heading2">
    <w:name w:val="Pre Section 1 Heading 2"/>
    <w:basedOn w:val="Heading2"/>
    <w:link w:val="PreSection1Heading2Char"/>
    <w:uiPriority w:val="99"/>
    <w:qFormat/>
    <w:rsid w:val="004B63DE"/>
    <w:pPr>
      <w:numPr>
        <w:ilvl w:val="0"/>
        <w:numId w:val="0"/>
      </w:numPr>
      <w:ind w:left="360" w:hanging="360"/>
    </w:pPr>
  </w:style>
  <w:style w:type="character" w:customStyle="1" w:styleId="PreSection1Heading2Char">
    <w:name w:val="Pre Section 1 Heading 2 Char"/>
    <w:basedOn w:val="Heading2Char"/>
    <w:link w:val="PreSection1Heading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Caption">
    <w:name w:val="caption"/>
    <w:basedOn w:val="Normal"/>
    <w:next w:val="Normal"/>
    <w:uiPriority w:val="99"/>
    <w:unhideWhenUsed/>
    <w:qFormat/>
    <w:rsid w:val="004B63DE"/>
    <w:pPr>
      <w:keepNext/>
      <w:spacing w:after="200" w:line="240" w:lineRule="auto"/>
    </w:pPr>
    <w:rPr>
      <w:b/>
      <w:bCs/>
      <w:color w:val="5B9BD5" w:themeColor="accent1"/>
      <w:szCs w:val="18"/>
    </w:rPr>
  </w:style>
  <w:style w:type="paragraph" w:styleId="ListBullet">
    <w:name w:val="List Bullet"/>
    <w:basedOn w:val="Normal"/>
    <w:uiPriority w:val="99"/>
    <w:qFormat/>
    <w:rsid w:val="004B63DE"/>
    <w:pPr>
      <w:numPr>
        <w:numId w:val="18"/>
      </w:numPr>
      <w:spacing w:before="120"/>
      <w:contextualSpacing/>
    </w:pPr>
  </w:style>
  <w:style w:type="character" w:customStyle="1" w:styleId="ListNumberChar">
    <w:name w:val="List Number Char"/>
    <w:basedOn w:val="DefaultParagraphFont"/>
    <w:link w:val="ListNumber"/>
    <w:uiPriority w:val="99"/>
    <w:rsid w:val="004B63DE"/>
  </w:style>
  <w:style w:type="paragraph" w:styleId="ListNumber3">
    <w:name w:val="List Number 3"/>
    <w:basedOn w:val="ListBullet3"/>
    <w:link w:val="ListNumber3Char"/>
    <w:uiPriority w:val="99"/>
    <w:qFormat/>
    <w:rsid w:val="004B63DE"/>
    <w:pPr>
      <w:numPr>
        <w:ilvl w:val="2"/>
        <w:numId w:val="7"/>
      </w:numPr>
      <w:tabs>
        <w:tab w:val="clear" w:pos="2160"/>
        <w:tab w:val="num" w:pos="1701"/>
      </w:tabs>
      <w:spacing w:before="120"/>
      <w:ind w:left="1700" w:hanging="562"/>
    </w:pPr>
  </w:style>
  <w:style w:type="character" w:customStyle="1" w:styleId="ListNumber3Char">
    <w:name w:val="List Number 3 Char"/>
    <w:basedOn w:val="DefaultParagraphFont"/>
    <w:link w:val="ListNumber3"/>
    <w:uiPriority w:val="99"/>
    <w:rsid w:val="004B63DE"/>
  </w:style>
  <w:style w:type="paragraph" w:styleId="ListBullet3">
    <w:name w:val="List Bullet 3"/>
    <w:basedOn w:val="Normal"/>
    <w:uiPriority w:val="99"/>
    <w:semiHidden/>
    <w:unhideWhenUsed/>
    <w:rsid w:val="004B63DE"/>
    <w:pPr>
      <w:numPr>
        <w:numId w:val="19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99"/>
    <w:qFormat/>
    <w:rsid w:val="004B63DE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4B63DE"/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4B63DE"/>
    <w:pPr>
      <w:ind w:left="720"/>
    </w:pPr>
    <w:rPr>
      <w:i/>
      <w:iCs/>
      <w:noProof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rsid w:val="004B63DE"/>
    <w:rPr>
      <w:i/>
      <w:iCs/>
      <w:noProof/>
      <w:color w:val="000000" w:themeColor="text1"/>
    </w:rPr>
  </w:style>
  <w:style w:type="paragraph" w:styleId="TOCHeading">
    <w:name w:val="TOC Heading"/>
    <w:basedOn w:val="Heading1"/>
    <w:next w:val="Normal"/>
    <w:uiPriority w:val="99"/>
    <w:semiHidden/>
    <w:qFormat/>
    <w:rsid w:val="004B63DE"/>
    <w:pPr>
      <w:keepLines/>
      <w:pageBreakBefore w:val="0"/>
      <w:numPr>
        <w:numId w:val="0"/>
      </w:numPr>
      <w:ind w:left="360" w:hanging="360"/>
      <w:outlineLvl w:val="9"/>
    </w:pPr>
    <w:rPr>
      <w:lang w:val="en-US"/>
    </w:rPr>
  </w:style>
  <w:style w:type="character" w:customStyle="1" w:styleId="ListParagraphChar">
    <w:name w:val="List Paragraph Char"/>
    <w:link w:val="ListParagraph1"/>
    <w:locked/>
    <w:rsid w:val="0013797D"/>
  </w:style>
  <w:style w:type="character" w:customStyle="1" w:styleId="NormalBoldChar">
    <w:name w:val="NormalBold Char"/>
    <w:rsid w:val="0013797D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13797D"/>
    <w:rPr>
      <w:b/>
      <w:i/>
      <w:spacing w:val="0"/>
    </w:rPr>
  </w:style>
  <w:style w:type="character" w:customStyle="1" w:styleId="Caratterenotaapidipagina">
    <w:name w:val="Carattere nota a piè di pagina"/>
    <w:rsid w:val="0013797D"/>
  </w:style>
  <w:style w:type="paragraph" w:customStyle="1" w:styleId="NormalLeft">
    <w:name w:val="Normal Left"/>
    <w:basedOn w:val="Normal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Tiret0">
    <w:name w:val="Tiret 0"/>
    <w:basedOn w:val="Normal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Tiret1">
    <w:name w:val="Tiret 1"/>
    <w:basedOn w:val="Normal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NumPar1">
    <w:name w:val="NumPar 1"/>
    <w:basedOn w:val="Normal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SectionTitle">
    <w:name w:val="SectionTitle"/>
    <w:basedOn w:val="Normal"/>
    <w:rsid w:val="0013797D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szCs w:val="22"/>
      <w:lang w:bidi="it-IT"/>
    </w:rPr>
  </w:style>
  <w:style w:type="paragraph" w:customStyle="1" w:styleId="NormalWeb1">
    <w:name w:val="Normal (Web)1"/>
    <w:basedOn w:val="Normal"/>
    <w:rsid w:val="0013797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customStyle="1" w:styleId="Grigliamedia1-Colore21">
    <w:name w:val="Griglia media 1 - Colore 21"/>
    <w:basedOn w:val="Normal"/>
    <w:uiPriority w:val="34"/>
    <w:qFormat/>
    <w:rsid w:val="0013797D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2855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550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3F72E334DF84194E7F8D0213E329F" ma:contentTypeVersion="15" ma:contentTypeDescription="Create a new document." ma:contentTypeScope="" ma:versionID="3865623940d9b5941fa704bdb84cb2ea">
  <xsd:schema xmlns:xsd="http://www.w3.org/2001/XMLSchema" xmlns:xs="http://www.w3.org/2001/XMLSchema" xmlns:p="http://schemas.microsoft.com/office/2006/metadata/properties" xmlns:ns2="146c82c3-f4d2-4e29-8f40-63616615495a" xmlns:ns3="52ff3a5c-6bc1-491e-aa0c-8707668e0c83" targetNamespace="http://schemas.microsoft.com/office/2006/metadata/properties" ma:root="true" ma:fieldsID="31741bb4606f3ba84b94e8d5314d6b44" ns2:_="" ns3:_="">
    <xsd:import namespace="146c82c3-f4d2-4e29-8f40-63616615495a"/>
    <xsd:import namespace="52ff3a5c-6bc1-491e-aa0c-8707668e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3a5c-6bc1-491e-aa0c-8707668e0c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9c8d8-6826-4f2f-b423-63710cc93bfc}" ma:internalName="TaxCatchAll" ma:showField="CatchAllData" ma:web="52ff3a5c-6bc1-491e-aa0c-8707668e0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c82c3-f4d2-4e29-8f40-63616615495a">
      <Terms xmlns="http://schemas.microsoft.com/office/infopath/2007/PartnerControls"/>
    </lcf76f155ced4ddcb4097134ff3c332f>
    <TaxCatchAll xmlns="52ff3a5c-6bc1-491e-aa0c-8707668e0c8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31C32-6B34-4753-9147-4369CE773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52ff3a5c-6bc1-491e-aa0c-8707668e0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69008A-FE79-4561-9292-63EBDAF64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3B413A-DF7D-4BB9-9B07-5854E1CF6668}">
  <ds:schemaRefs>
    <ds:schemaRef ds:uri="http://schemas.microsoft.com/office/2006/metadata/properties"/>
    <ds:schemaRef ds:uri="http://schemas.microsoft.com/office/infopath/2007/PartnerControls"/>
    <ds:schemaRef ds:uri="146c82c3-f4d2-4e29-8f40-63616615495a"/>
    <ds:schemaRef ds:uri="52ff3a5c-6bc1-491e-aa0c-8707668e0c83"/>
  </ds:schemaRefs>
</ds:datastoreItem>
</file>

<file path=customXml/itemProps4.xml><?xml version="1.0" encoding="utf-8"?>
<ds:datastoreItem xmlns:ds="http://schemas.openxmlformats.org/officeDocument/2006/customXml" ds:itemID="{EECFB0BB-DDF8-49A5-9D2C-9EE779FAD52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fae8262-b78e-4366-8929-a5d6aac95320}" enabled="1" method="Standard" siteId="{cf36141c-ddd7-45a7-b073-111f66d0b30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Giorgia Melia</dc:creator>
  <cp:lastModifiedBy>Alessandro Persia</cp:lastModifiedBy>
  <cp:revision>227</cp:revision>
  <cp:lastPrinted>2020-12-11T15:00:00Z</cp:lastPrinted>
  <dcterms:created xsi:type="dcterms:W3CDTF">2023-07-20T14:15:00Z</dcterms:created>
  <dcterms:modified xsi:type="dcterms:W3CDTF">2025-03-31T09:51:00Z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  <property fmtid="{D5CDD505-2E9C-101B-9397-08002B2CF9AE}" pid="3" name="MediaServiceImageTags">
    <vt:lpwstr/>
  </property>
</Properties>
</file>